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75F1CF" w14:textId="0B0D2375" w:rsidR="00BF50E0" w:rsidRPr="00156B9E" w:rsidRDefault="00BF50E0" w:rsidP="00156B9E">
      <w:pPr>
        <w:pStyle w:val="Nzev"/>
        <w:shd w:val="clear" w:color="auto" w:fill="D9D9D9" w:themeFill="background1" w:themeFillShade="D9"/>
        <w:spacing w:before="120" w:line="288" w:lineRule="auto"/>
        <w:rPr>
          <w:rFonts w:ascii="Arial" w:hAnsi="Arial" w:cs="Arial"/>
          <w:szCs w:val="22"/>
        </w:rPr>
      </w:pPr>
      <w:bookmarkStart w:id="0" w:name="_GoBack"/>
      <w:bookmarkEnd w:id="0"/>
      <w:r w:rsidRPr="00156B9E">
        <w:rPr>
          <w:rFonts w:ascii="Arial" w:hAnsi="Arial" w:cs="Arial"/>
          <w:szCs w:val="22"/>
        </w:rPr>
        <w:t>Výzva k podání nabídk</w:t>
      </w:r>
      <w:r w:rsidR="003F6169">
        <w:rPr>
          <w:rFonts w:ascii="Arial" w:hAnsi="Arial" w:cs="Arial"/>
          <w:szCs w:val="22"/>
        </w:rPr>
        <w:t>y</w:t>
      </w:r>
      <w:r w:rsidRPr="00156B9E">
        <w:rPr>
          <w:rFonts w:ascii="Arial" w:hAnsi="Arial" w:cs="Arial"/>
          <w:szCs w:val="22"/>
        </w:rPr>
        <w:t xml:space="preserve"> a základní údaje </w:t>
      </w:r>
      <w:r w:rsidR="004905F1">
        <w:rPr>
          <w:rFonts w:ascii="Arial" w:hAnsi="Arial" w:cs="Arial"/>
          <w:szCs w:val="22"/>
        </w:rPr>
        <w:t xml:space="preserve">zadávací </w:t>
      </w:r>
      <w:r w:rsidR="00156B9E">
        <w:rPr>
          <w:rFonts w:ascii="Arial" w:hAnsi="Arial" w:cs="Arial"/>
          <w:szCs w:val="22"/>
        </w:rPr>
        <w:t>d</w:t>
      </w:r>
      <w:r w:rsidR="002F54E6" w:rsidRPr="00156B9E">
        <w:rPr>
          <w:rFonts w:ascii="Arial" w:hAnsi="Arial" w:cs="Arial"/>
          <w:szCs w:val="22"/>
        </w:rPr>
        <w:t xml:space="preserve">okumentace </w:t>
      </w:r>
      <w:r w:rsidRPr="00156B9E">
        <w:rPr>
          <w:rFonts w:ascii="Arial" w:hAnsi="Arial" w:cs="Arial"/>
          <w:szCs w:val="22"/>
        </w:rPr>
        <w:t xml:space="preserve">veřejné zakázky malého rozsahu na služby </w:t>
      </w:r>
    </w:p>
    <w:p w14:paraId="4BCA77A7" w14:textId="77777777" w:rsidR="00450764" w:rsidRPr="00450764" w:rsidRDefault="00450764" w:rsidP="00450764">
      <w:pPr>
        <w:shd w:val="clear" w:color="auto" w:fill="D9D9D9" w:themeFill="background1" w:themeFillShade="D9"/>
        <w:tabs>
          <w:tab w:val="left" w:pos="1418"/>
          <w:tab w:val="left" w:pos="7320"/>
        </w:tabs>
        <w:spacing w:before="120" w:line="288" w:lineRule="auto"/>
        <w:jc w:val="center"/>
        <w:rPr>
          <w:rFonts w:ascii="Arial" w:hAnsi="Arial" w:cs="Arial"/>
          <w:bCs/>
          <w:i/>
          <w:sz w:val="20"/>
          <w:szCs w:val="20"/>
        </w:rPr>
      </w:pPr>
      <w:r w:rsidRPr="00450764">
        <w:rPr>
          <w:rFonts w:ascii="Arial" w:hAnsi="Arial" w:cs="Arial"/>
          <w:bCs/>
          <w:i/>
          <w:sz w:val="20"/>
          <w:szCs w:val="20"/>
        </w:rPr>
        <w:t>zadávané v souladu s pravidly Rady Kraje Vysočina pro zadávání veřejných zakázek v platném znění a v souladu s § 31 zákona č. 134/2016 Sb., o zadávání veřejných zakázek v</w:t>
      </w:r>
      <w:r>
        <w:rPr>
          <w:rFonts w:ascii="Arial" w:hAnsi="Arial" w:cs="Arial"/>
          <w:bCs/>
          <w:i/>
          <w:sz w:val="20"/>
          <w:szCs w:val="20"/>
        </w:rPr>
        <w:t>e</w:t>
      </w:r>
      <w:r w:rsidRPr="00450764">
        <w:rPr>
          <w:rFonts w:ascii="Arial" w:hAnsi="Arial" w:cs="Arial"/>
          <w:bCs/>
          <w:i/>
          <w:sz w:val="20"/>
          <w:szCs w:val="20"/>
        </w:rPr>
        <w:t xml:space="preserve"> znění</w:t>
      </w:r>
      <w:r>
        <w:rPr>
          <w:rFonts w:ascii="Arial" w:hAnsi="Arial" w:cs="Arial"/>
          <w:bCs/>
          <w:i/>
          <w:sz w:val="20"/>
          <w:szCs w:val="20"/>
        </w:rPr>
        <w:t xml:space="preserve"> pozdějších předpisů</w:t>
      </w:r>
      <w:r w:rsidRPr="00450764">
        <w:rPr>
          <w:rFonts w:ascii="Arial" w:hAnsi="Arial" w:cs="Arial"/>
          <w:bCs/>
          <w:i/>
          <w:sz w:val="20"/>
          <w:szCs w:val="20"/>
        </w:rPr>
        <w:t>.</w:t>
      </w:r>
    </w:p>
    <w:p w14:paraId="315D1943" w14:textId="77777777" w:rsidR="001068BC" w:rsidRPr="005640C5" w:rsidRDefault="001068BC" w:rsidP="00A818A4">
      <w:pPr>
        <w:pStyle w:val="bntext"/>
        <w:spacing w:before="120" w:line="288" w:lineRule="auto"/>
        <w:jc w:val="center"/>
        <w:rPr>
          <w:bCs/>
          <w:i/>
          <w:sz w:val="8"/>
          <w:szCs w:val="8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EF7A8B" w:rsidRPr="00F33912" w14:paraId="6BB0EF0E" w14:textId="77777777" w:rsidTr="00B72891">
        <w:trPr>
          <w:trHeight w:val="541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9EDFC7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BB739" w14:textId="394EE041" w:rsidR="00EF7A8B" w:rsidRPr="002F54E6" w:rsidRDefault="001B3627" w:rsidP="000038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C1F0F">
              <w:rPr>
                <w:rFonts w:ascii="Arial" w:hAnsi="Arial" w:cs="Arial"/>
                <w:b/>
                <w:sz w:val="22"/>
                <w:szCs w:val="22"/>
              </w:rPr>
              <w:t xml:space="preserve">Technický dozor stavebníka </w:t>
            </w:r>
            <w:r>
              <w:rPr>
                <w:rFonts w:ascii="Arial" w:hAnsi="Arial" w:cs="Arial"/>
                <w:b/>
                <w:sz w:val="22"/>
                <w:szCs w:val="22"/>
              </w:rPr>
              <w:t>0</w:t>
            </w:r>
            <w:r w:rsidR="000038A3">
              <w:rPr>
                <w:rFonts w:ascii="Arial" w:hAnsi="Arial" w:cs="Arial"/>
                <w:b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sz w:val="22"/>
                <w:szCs w:val="22"/>
              </w:rPr>
              <w:t>-2022, dopravní stavby</w:t>
            </w:r>
          </w:p>
        </w:tc>
      </w:tr>
      <w:tr w:rsidR="00EF7A8B" w:rsidRPr="00F33912" w14:paraId="76EF8708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CFD4E8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Název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 xml:space="preserve"> zadavatele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7CCFB" w14:textId="77777777" w:rsidR="00EF7A8B" w:rsidRPr="002F54E6" w:rsidRDefault="002B0361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Kraj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Vysočina</w:t>
            </w:r>
          </w:p>
        </w:tc>
      </w:tr>
      <w:tr w:rsidR="00EF7A8B" w:rsidRPr="00F33912" w14:paraId="39FD6A04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1C338B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 w:rsidR="00A818A4" w:rsidRPr="002F54E6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3C3A" w14:textId="77777777" w:rsidR="00EF7A8B" w:rsidRPr="002F54E6" w:rsidRDefault="00EF7A8B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EF7A8B" w:rsidRPr="00F33912" w14:paraId="17A1ADA4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D8F97D" w14:textId="77777777" w:rsidR="00EF7A8B" w:rsidRPr="002F54E6" w:rsidRDefault="00EF7A8B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808AD" w14:textId="2BF08D06" w:rsidR="00EF7A8B" w:rsidRPr="002F54E6" w:rsidRDefault="0040012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>1882</w:t>
            </w:r>
            <w:r w:rsidRPr="002F54E6">
              <w:rPr>
                <w:rFonts w:ascii="Arial" w:hAnsi="Arial" w:cs="Arial"/>
                <w:sz w:val="22"/>
                <w:szCs w:val="22"/>
              </w:rPr>
              <w:t>/57</w:t>
            </w:r>
            <w:r w:rsidR="00EF7A8B" w:rsidRPr="002F54E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>58</w:t>
            </w:r>
            <w:r w:rsidR="008373E1">
              <w:rPr>
                <w:rFonts w:ascii="Arial" w:hAnsi="Arial" w:cs="Arial"/>
                <w:sz w:val="22"/>
                <w:szCs w:val="22"/>
              </w:rPr>
              <w:t>6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4659D">
              <w:rPr>
                <w:rFonts w:ascii="Arial" w:hAnsi="Arial" w:cs="Arial"/>
                <w:sz w:val="22"/>
                <w:szCs w:val="22"/>
              </w:rPr>
              <w:t>01</w:t>
            </w:r>
            <w:r w:rsidR="001068BC" w:rsidRPr="002F54E6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924347" w:rsidRPr="00F33912" w14:paraId="29B2C233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8F296C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DA97" w14:textId="77777777" w:rsidR="00924347" w:rsidRPr="002F54E6" w:rsidRDefault="00A818A4" w:rsidP="002F54E6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924347" w:rsidRPr="00F33912" w14:paraId="22D8FD67" w14:textId="77777777" w:rsidTr="00B72891">
        <w:trPr>
          <w:trHeight w:val="785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D0F55E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Osoby oprávněné </w:t>
            </w:r>
            <w:r w:rsidR="00F21F98" w:rsidRPr="002F54E6">
              <w:rPr>
                <w:rFonts w:ascii="Arial" w:hAnsi="Arial" w:cs="Arial"/>
                <w:b/>
                <w:sz w:val="22"/>
                <w:szCs w:val="22"/>
              </w:rPr>
              <w:t xml:space="preserve">         </w:t>
            </w:r>
            <w:r w:rsidRPr="002F54E6">
              <w:rPr>
                <w:rFonts w:ascii="Arial" w:hAnsi="Arial" w:cs="Arial"/>
                <w:b/>
                <w:sz w:val="22"/>
                <w:szCs w:val="22"/>
              </w:rPr>
              <w:t xml:space="preserve">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98101" w14:textId="77777777" w:rsidR="008373E1" w:rsidRPr="008373E1" w:rsidRDefault="008373E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8373E1">
              <w:rPr>
                <w:rFonts w:ascii="Arial" w:hAnsi="Arial" w:cs="Arial"/>
                <w:sz w:val="22"/>
                <w:szCs w:val="22"/>
              </w:rPr>
              <w:t xml:space="preserve">Mgr. Vítězslav </w:t>
            </w:r>
            <w:proofErr w:type="spellStart"/>
            <w:r w:rsidRPr="008373E1">
              <w:rPr>
                <w:rFonts w:ascii="Arial" w:hAnsi="Arial" w:cs="Arial"/>
                <w:sz w:val="22"/>
                <w:szCs w:val="22"/>
              </w:rPr>
              <w:t>Schrek</w:t>
            </w:r>
            <w:proofErr w:type="spellEnd"/>
            <w:r w:rsidRPr="008373E1">
              <w:rPr>
                <w:rFonts w:ascii="Arial" w:hAnsi="Arial" w:cs="Arial"/>
                <w:sz w:val="22"/>
                <w:szCs w:val="22"/>
              </w:rPr>
              <w:t>, MBA, hejtman</w:t>
            </w:r>
          </w:p>
          <w:p w14:paraId="27FDF069" w14:textId="77777777" w:rsidR="000C16D4" w:rsidRDefault="008373E1" w:rsidP="008373E1">
            <w:pPr>
              <w:rPr>
                <w:rFonts w:ascii="Arial" w:hAnsi="Arial" w:cs="Arial"/>
                <w:sz w:val="22"/>
                <w:szCs w:val="22"/>
              </w:rPr>
            </w:pPr>
            <w:r w:rsidRPr="008373E1"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7B66690C" w14:textId="606F9A02" w:rsidR="00372648" w:rsidRPr="002F54E6" w:rsidRDefault="00372648" w:rsidP="008373E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Hana Strnadová, vedoucí odboru dopravy a silničního hospodářství</w:t>
            </w:r>
          </w:p>
        </w:tc>
      </w:tr>
      <w:tr w:rsidR="00924347" w:rsidRPr="00F33912" w14:paraId="7133B1D6" w14:textId="77777777" w:rsidTr="00616120">
        <w:trPr>
          <w:trHeight w:val="35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7E1E9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5D57" w14:textId="2693CE59" w:rsidR="000C16D4" w:rsidRPr="002F54E6" w:rsidRDefault="001B3627" w:rsidP="00DA5CB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Aneta Bulíčková</w:t>
            </w:r>
          </w:p>
        </w:tc>
      </w:tr>
      <w:tr w:rsidR="00924347" w:rsidRPr="00F33912" w14:paraId="525AF82B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3A59C6" w14:textId="77777777" w:rsidR="00924347" w:rsidRPr="002F54E6" w:rsidRDefault="00F21F98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Telefon</w:t>
            </w:r>
            <w:r w:rsidR="00924347" w:rsidRPr="002F54E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2E4A9" w14:textId="2858D6A6" w:rsidR="00924347" w:rsidRPr="002F54E6" w:rsidRDefault="00924347" w:rsidP="001B3627">
            <w:pPr>
              <w:rPr>
                <w:rFonts w:ascii="Arial" w:hAnsi="Arial" w:cs="Arial"/>
                <w:sz w:val="22"/>
                <w:szCs w:val="22"/>
              </w:rPr>
            </w:pPr>
            <w:r w:rsidRPr="002F54E6">
              <w:rPr>
                <w:rFonts w:ascii="Arial" w:hAnsi="Arial" w:cs="Arial"/>
                <w:sz w:val="22"/>
                <w:szCs w:val="22"/>
              </w:rPr>
              <w:t>+420 564 602</w:t>
            </w:r>
            <w:r w:rsidR="000C16D4">
              <w:rPr>
                <w:rFonts w:ascii="Arial" w:hAnsi="Arial" w:cs="Arial"/>
                <w:sz w:val="22"/>
                <w:szCs w:val="22"/>
              </w:rPr>
              <w:t> </w:t>
            </w:r>
            <w:r w:rsidR="001B3627">
              <w:rPr>
                <w:rFonts w:ascii="Arial" w:hAnsi="Arial" w:cs="Arial"/>
                <w:sz w:val="22"/>
                <w:szCs w:val="22"/>
              </w:rPr>
              <w:t>181</w:t>
            </w:r>
          </w:p>
        </w:tc>
      </w:tr>
      <w:tr w:rsidR="00924347" w:rsidRPr="00F33912" w14:paraId="504D393D" w14:textId="77777777" w:rsidTr="00B7289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EF5C1F" w14:textId="77777777" w:rsidR="00924347" w:rsidRPr="002F54E6" w:rsidRDefault="00924347" w:rsidP="002F54E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F54E6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DC437" w14:textId="65443B2C" w:rsidR="000C16D4" w:rsidRPr="002F54E6" w:rsidRDefault="00A80AC1" w:rsidP="001B3627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1B3627" w:rsidRPr="00CC5CD9">
                <w:rPr>
                  <w:rStyle w:val="Hypertextovodkaz"/>
                  <w:rFonts w:ascii="Arial" w:hAnsi="Arial" w:cs="Arial"/>
                  <w:sz w:val="22"/>
                  <w:szCs w:val="22"/>
                </w:rPr>
                <w:t>bulickova.a@kr-vysocina.cz</w:t>
              </w:r>
            </w:hyperlink>
            <w:r w:rsidR="008373E1" w:rsidRPr="002F54E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3D99A909" w14:textId="77777777" w:rsidR="00EF7A8B" w:rsidRPr="004B122B" w:rsidRDefault="00EF7A8B" w:rsidP="00C62C2E">
      <w:pPr>
        <w:spacing w:before="120" w:line="288" w:lineRule="auto"/>
        <w:rPr>
          <w:rFonts w:ascii="Arial" w:hAnsi="Arial" w:cs="Arial"/>
          <w:sz w:val="8"/>
          <w:szCs w:val="8"/>
        </w:rPr>
      </w:pPr>
    </w:p>
    <w:p w14:paraId="4AF689DF" w14:textId="77777777" w:rsidR="00044A98" w:rsidRPr="00F33912" w:rsidRDefault="00C62C2E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Vymezení předmětu </w:t>
      </w:r>
      <w:r w:rsidR="00800519" w:rsidRPr="00F33912">
        <w:rPr>
          <w:rFonts w:ascii="Arial" w:hAnsi="Arial" w:cs="Arial"/>
          <w:sz w:val="22"/>
          <w:szCs w:val="22"/>
        </w:rPr>
        <w:t xml:space="preserve">plnění </w:t>
      </w:r>
      <w:r w:rsidRPr="00F33912">
        <w:rPr>
          <w:rFonts w:ascii="Arial" w:hAnsi="Arial" w:cs="Arial"/>
          <w:sz w:val="22"/>
          <w:szCs w:val="22"/>
        </w:rPr>
        <w:t xml:space="preserve">veřejné zakázky </w:t>
      </w:r>
      <w:r w:rsidR="00044A98" w:rsidRPr="00F33912">
        <w:rPr>
          <w:rFonts w:ascii="Arial" w:hAnsi="Arial" w:cs="Arial"/>
          <w:sz w:val="22"/>
          <w:szCs w:val="22"/>
        </w:rPr>
        <w:t xml:space="preserve">  </w:t>
      </w:r>
    </w:p>
    <w:p w14:paraId="30448DB3" w14:textId="617F0E59" w:rsidR="00020F7B" w:rsidRDefault="001B3627" w:rsidP="00156B9E">
      <w:pPr>
        <w:pStyle w:val="Nzev"/>
        <w:spacing w:line="288" w:lineRule="auto"/>
        <w:jc w:val="both"/>
        <w:rPr>
          <w:rFonts w:ascii="Arial" w:hAnsi="Arial" w:cs="Arial"/>
          <w:b w:val="0"/>
          <w:bCs w:val="0"/>
          <w:spacing w:val="2"/>
          <w:sz w:val="22"/>
          <w:szCs w:val="22"/>
        </w:rPr>
      </w:pPr>
      <w:r w:rsidRPr="001B3627">
        <w:rPr>
          <w:rFonts w:ascii="Arial" w:hAnsi="Arial" w:cs="Arial"/>
          <w:b w:val="0"/>
          <w:bCs w:val="0"/>
          <w:spacing w:val="2"/>
          <w:sz w:val="22"/>
          <w:szCs w:val="22"/>
        </w:rPr>
        <w:t xml:space="preserve">Předmětem plnění veřejné zakázky je provedení výkonu technického dozoru stavebníka (dále též „TD“) spočívajícího v zajištění kontroly (shody) a dohledu nad plněním smluvních závazků zhotovitele stavby specifikovaných ve Smlouvě o dílo se zvláštním důrazem na kvalitu a způsob provádění prací při současném respektování stanovisek a rozhodnutí příslušných veřejnoprávních orgánů vztahujících se k dotčené stavbě.  </w:t>
      </w:r>
    </w:p>
    <w:p w14:paraId="625659F3" w14:textId="77777777" w:rsidR="001B3627" w:rsidRDefault="001B3627" w:rsidP="00156B9E">
      <w:pPr>
        <w:pStyle w:val="Nzev"/>
        <w:spacing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</w:p>
    <w:p w14:paraId="0CC6F878" w14:textId="77777777" w:rsidR="0070586A" w:rsidRDefault="008664C7" w:rsidP="005258C8">
      <w:pPr>
        <w:pStyle w:val="Nzev"/>
        <w:spacing w:after="120" w:line="288" w:lineRule="auto"/>
        <w:jc w:val="both"/>
        <w:rPr>
          <w:rFonts w:ascii="Arial" w:hAnsi="Arial" w:cs="Arial"/>
          <w:bCs w:val="0"/>
          <w:sz w:val="22"/>
          <w:szCs w:val="22"/>
          <w:u w:val="single"/>
        </w:rPr>
      </w:pPr>
      <w:r>
        <w:rPr>
          <w:rFonts w:ascii="Arial" w:hAnsi="Arial" w:cs="Arial"/>
          <w:bCs w:val="0"/>
          <w:sz w:val="22"/>
          <w:szCs w:val="22"/>
          <w:u w:val="single"/>
        </w:rPr>
        <w:t>V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 xml:space="preserve">eřejná zakázka je rozdělena na </w:t>
      </w:r>
      <w:r w:rsidR="00373D22">
        <w:rPr>
          <w:rFonts w:ascii="Arial" w:hAnsi="Arial" w:cs="Arial"/>
          <w:bCs w:val="0"/>
          <w:sz w:val="22"/>
          <w:szCs w:val="22"/>
          <w:u w:val="single"/>
        </w:rPr>
        <w:t>2</w:t>
      </w:r>
      <w:r w:rsidR="005258C8"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>níže uveden</w:t>
      </w:r>
      <w:r w:rsidR="0040295D">
        <w:rPr>
          <w:rFonts w:ascii="Arial" w:hAnsi="Arial" w:cs="Arial"/>
          <w:bCs w:val="0"/>
          <w:sz w:val="22"/>
          <w:szCs w:val="22"/>
          <w:u w:val="single"/>
        </w:rPr>
        <w:t>é</w:t>
      </w:r>
      <w:r w:rsidR="00FA0CED" w:rsidRPr="001A773D">
        <w:rPr>
          <w:rFonts w:ascii="Arial" w:hAnsi="Arial" w:cs="Arial"/>
          <w:bCs w:val="0"/>
          <w:sz w:val="22"/>
          <w:szCs w:val="22"/>
          <w:u w:val="single"/>
        </w:rPr>
        <w:t xml:space="preserve"> 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>část</w:t>
      </w:r>
      <w:r w:rsidR="0040295D">
        <w:rPr>
          <w:rFonts w:ascii="Arial" w:hAnsi="Arial" w:cs="Arial"/>
          <w:bCs w:val="0"/>
          <w:sz w:val="22"/>
          <w:szCs w:val="22"/>
          <w:u w:val="single"/>
        </w:rPr>
        <w:t>i</w:t>
      </w:r>
      <w:r w:rsidR="0070586A" w:rsidRPr="001A773D">
        <w:rPr>
          <w:rFonts w:ascii="Arial" w:hAnsi="Arial" w:cs="Arial"/>
          <w:bCs w:val="0"/>
          <w:sz w:val="22"/>
          <w:szCs w:val="22"/>
          <w:u w:val="single"/>
        </w:rPr>
        <w:t xml:space="preserve">  </w:t>
      </w:r>
    </w:p>
    <w:p w14:paraId="4836BFBA" w14:textId="77777777" w:rsidR="001068BC" w:rsidRPr="001068BC" w:rsidRDefault="001068BC" w:rsidP="0070586A">
      <w:pPr>
        <w:pStyle w:val="Nzev"/>
        <w:spacing w:before="120" w:after="120" w:line="288" w:lineRule="auto"/>
        <w:jc w:val="both"/>
        <w:rPr>
          <w:rFonts w:ascii="Arial" w:hAnsi="Arial" w:cs="Arial"/>
          <w:bCs w:val="0"/>
          <w:sz w:val="4"/>
          <w:szCs w:val="4"/>
          <w:u w:val="single"/>
        </w:rPr>
      </w:pPr>
    </w:p>
    <w:p w14:paraId="2B2ECE4C" w14:textId="77777777" w:rsidR="00D1090B" w:rsidRDefault="00D1090B" w:rsidP="00D1090B">
      <w:pPr>
        <w:tabs>
          <w:tab w:val="left" w:pos="709"/>
        </w:tabs>
        <w:suppressAutoHyphens/>
        <w:jc w:val="both"/>
        <w:rPr>
          <w:rFonts w:ascii="Arial" w:hAnsi="Arial" w:cs="Arial"/>
          <w:b/>
          <w:bCs/>
          <w:sz w:val="22"/>
          <w:szCs w:val="22"/>
        </w:rPr>
      </w:pPr>
      <w:r w:rsidRPr="00F33912">
        <w:rPr>
          <w:rFonts w:ascii="Arial" w:hAnsi="Arial" w:cs="Arial"/>
          <w:b/>
          <w:bCs/>
          <w:sz w:val="22"/>
          <w:szCs w:val="22"/>
        </w:rPr>
        <w:t xml:space="preserve">Část </w:t>
      </w:r>
      <w:r>
        <w:rPr>
          <w:rFonts w:ascii="Arial" w:hAnsi="Arial" w:cs="Arial"/>
          <w:b/>
          <w:bCs/>
          <w:sz w:val="22"/>
          <w:szCs w:val="22"/>
        </w:rPr>
        <w:t>1</w:t>
      </w:r>
      <w:r w:rsidRPr="00F33912">
        <w:rPr>
          <w:rFonts w:ascii="Arial" w:hAnsi="Arial" w:cs="Arial"/>
          <w:b/>
          <w:bCs/>
          <w:sz w:val="22"/>
          <w:szCs w:val="22"/>
        </w:rPr>
        <w:t xml:space="preserve">) </w:t>
      </w:r>
      <w:r w:rsidRPr="0091609E">
        <w:rPr>
          <w:rFonts w:ascii="Arial" w:hAnsi="Arial" w:cs="Arial"/>
          <w:b/>
          <w:bCs/>
          <w:sz w:val="22"/>
          <w:szCs w:val="22"/>
        </w:rPr>
        <w:t>III/3997 Okarec, úprava násypového tělesa v km 0,125</w:t>
      </w:r>
    </w:p>
    <w:p w14:paraId="3F0C1C37" w14:textId="77777777" w:rsidR="00D1090B" w:rsidRDefault="00D1090B" w:rsidP="00D1090B">
      <w:pPr>
        <w:tabs>
          <w:tab w:val="left" w:pos="6240"/>
        </w:tabs>
        <w:suppressAutoHyphens/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eastAsia="MS Mincho" w:hAnsi="Arial" w:cs="Arial"/>
          <w:spacing w:val="-6"/>
          <w:sz w:val="22"/>
          <w:szCs w:val="22"/>
        </w:rPr>
      </w:pPr>
      <w:r>
        <w:rPr>
          <w:rFonts w:ascii="Arial" w:eastAsia="MS Mincho" w:hAnsi="Arial" w:cs="Arial"/>
          <w:spacing w:val="-6"/>
          <w:sz w:val="22"/>
          <w:szCs w:val="22"/>
        </w:rPr>
        <w:t>Jedná se o</w:t>
      </w:r>
      <w:r w:rsidRPr="00D31DDD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950811">
        <w:rPr>
          <w:rFonts w:ascii="Arial" w:eastAsia="MS Mincho" w:hAnsi="Arial" w:cs="Arial"/>
          <w:spacing w:val="-6"/>
          <w:sz w:val="22"/>
          <w:szCs w:val="22"/>
        </w:rPr>
        <w:t xml:space="preserve">stavební práce spočívající 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v </w:t>
      </w:r>
      <w:r w:rsidRPr="0009186C">
        <w:rPr>
          <w:rFonts w:ascii="Arial" w:eastAsia="MS Mincho" w:hAnsi="Arial" w:cs="Arial"/>
          <w:spacing w:val="-6"/>
          <w:sz w:val="22"/>
          <w:szCs w:val="22"/>
        </w:rPr>
        <w:t>oprav</w:t>
      </w:r>
      <w:r>
        <w:rPr>
          <w:rFonts w:ascii="Arial" w:eastAsia="MS Mincho" w:hAnsi="Arial" w:cs="Arial"/>
          <w:spacing w:val="-6"/>
          <w:sz w:val="22"/>
          <w:szCs w:val="22"/>
        </w:rPr>
        <w:t>ě</w:t>
      </w:r>
      <w:r w:rsidRPr="0009186C">
        <w:rPr>
          <w:rFonts w:ascii="Arial" w:eastAsia="MS Mincho" w:hAnsi="Arial" w:cs="Arial"/>
          <w:spacing w:val="-6"/>
          <w:sz w:val="22"/>
          <w:szCs w:val="22"/>
        </w:rPr>
        <w:t xml:space="preserve"> násypového tělesa v km 0,125. Stavba řeší výstavbu zpevnění silničního svahu opěrnou železobetonovou zdí založenou na pilotech, opravu a rekonstrukci silnice III/3997 v úseku dle projektové dokumentace. </w:t>
      </w:r>
    </w:p>
    <w:p w14:paraId="4EA3355C" w14:textId="77777777" w:rsidR="00D1090B" w:rsidRDefault="00D1090B" w:rsidP="00D1090B">
      <w:pPr>
        <w:tabs>
          <w:tab w:val="left" w:pos="6240"/>
        </w:tabs>
        <w:suppressAutoHyphens/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eastAsia="MS Mincho" w:hAnsi="Arial" w:cs="Arial"/>
          <w:spacing w:val="-4"/>
          <w:sz w:val="22"/>
          <w:szCs w:val="22"/>
        </w:rPr>
      </w:pPr>
      <w:r w:rsidRPr="00950811">
        <w:rPr>
          <w:rFonts w:ascii="Arial" w:eastAsia="MS Mincho" w:hAnsi="Arial" w:cs="Arial"/>
          <w:spacing w:val="-4"/>
          <w:sz w:val="22"/>
          <w:szCs w:val="22"/>
        </w:rPr>
        <w:t>Stavba bude realizována dle projektové dokumentace „</w:t>
      </w:r>
      <w:r w:rsidRPr="0009186C">
        <w:rPr>
          <w:rFonts w:ascii="Arial" w:eastAsia="MS Mincho" w:hAnsi="Arial" w:cs="Arial"/>
          <w:spacing w:val="-4"/>
          <w:sz w:val="22"/>
          <w:szCs w:val="22"/>
        </w:rPr>
        <w:t>III/3997 Okarec - Studenec</w:t>
      </w:r>
      <w:r w:rsidRPr="00950811">
        <w:rPr>
          <w:rFonts w:ascii="Arial" w:eastAsia="MS Mincho" w:hAnsi="Arial" w:cs="Arial"/>
          <w:spacing w:val="-4"/>
          <w:sz w:val="22"/>
          <w:szCs w:val="22"/>
        </w:rPr>
        <w:t xml:space="preserve">“ vypracované ve stupni </w:t>
      </w:r>
      <w:r>
        <w:rPr>
          <w:rFonts w:ascii="Arial" w:eastAsia="MS Mincho" w:hAnsi="Arial" w:cs="Arial"/>
          <w:spacing w:val="-4"/>
          <w:sz w:val="22"/>
          <w:szCs w:val="22"/>
        </w:rPr>
        <w:t>PDPS</w:t>
      </w:r>
      <w:r w:rsidRPr="00950811">
        <w:rPr>
          <w:rFonts w:ascii="Arial" w:eastAsia="MS Mincho" w:hAnsi="Arial" w:cs="Arial"/>
          <w:spacing w:val="-4"/>
          <w:sz w:val="22"/>
          <w:szCs w:val="22"/>
        </w:rPr>
        <w:t xml:space="preserve"> společností </w:t>
      </w:r>
      <w:proofErr w:type="spellStart"/>
      <w:r w:rsidRPr="0009186C">
        <w:rPr>
          <w:rFonts w:ascii="Arial" w:eastAsia="MS Mincho" w:hAnsi="Arial" w:cs="Arial"/>
          <w:spacing w:val="-4"/>
          <w:sz w:val="22"/>
          <w:szCs w:val="22"/>
        </w:rPr>
        <w:t>PROfi</w:t>
      </w:r>
      <w:proofErr w:type="spellEnd"/>
      <w:r w:rsidRPr="0009186C">
        <w:rPr>
          <w:rFonts w:ascii="Arial" w:eastAsia="MS Mincho" w:hAnsi="Arial" w:cs="Arial"/>
          <w:spacing w:val="-4"/>
          <w:sz w:val="22"/>
          <w:szCs w:val="22"/>
        </w:rPr>
        <w:t xml:space="preserve"> Jihlava spol. s r.o., Pod Příkopem 6, 586 01 Jihlava, IČO 18198228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 a dle projektové dokumentace </w:t>
      </w:r>
      <w:r w:rsidRPr="0009186C">
        <w:rPr>
          <w:rFonts w:ascii="Arial" w:eastAsia="MS Mincho" w:hAnsi="Arial" w:cs="Arial"/>
          <w:spacing w:val="-4"/>
          <w:sz w:val="22"/>
          <w:szCs w:val="22"/>
        </w:rPr>
        <w:t>„III/3997 Okarec, oprava násypového tělesa v km 0,000-0,250“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950811">
        <w:rPr>
          <w:rFonts w:ascii="Arial" w:eastAsia="MS Mincho" w:hAnsi="Arial" w:cs="Arial"/>
          <w:spacing w:val="-4"/>
          <w:sz w:val="22"/>
          <w:szCs w:val="22"/>
        </w:rPr>
        <w:t xml:space="preserve">vypracované ve stupni </w:t>
      </w:r>
      <w:r>
        <w:rPr>
          <w:rFonts w:ascii="Arial" w:eastAsia="MS Mincho" w:hAnsi="Arial" w:cs="Arial"/>
          <w:spacing w:val="-4"/>
          <w:sz w:val="22"/>
          <w:szCs w:val="22"/>
        </w:rPr>
        <w:t>DSP a PDPS</w:t>
      </w:r>
      <w:r w:rsidRPr="00950811">
        <w:rPr>
          <w:rFonts w:ascii="Arial" w:eastAsia="MS Mincho" w:hAnsi="Arial" w:cs="Arial"/>
          <w:spacing w:val="-4"/>
          <w:sz w:val="22"/>
          <w:szCs w:val="22"/>
        </w:rPr>
        <w:t xml:space="preserve"> společností </w:t>
      </w:r>
      <w:r w:rsidRPr="0009186C">
        <w:rPr>
          <w:rFonts w:ascii="Arial" w:eastAsia="MS Mincho" w:hAnsi="Arial" w:cs="Arial"/>
          <w:spacing w:val="-4"/>
          <w:sz w:val="22"/>
          <w:szCs w:val="22"/>
        </w:rPr>
        <w:t>DOPRAVOPROJEKT Ostrava a.s., Masarykovo nám. 5/5, 702 00 Ostrava, IČO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09186C">
        <w:rPr>
          <w:rFonts w:ascii="Arial" w:eastAsia="MS Mincho" w:hAnsi="Arial" w:cs="Arial"/>
          <w:spacing w:val="-4"/>
          <w:sz w:val="22"/>
          <w:szCs w:val="22"/>
        </w:rPr>
        <w:t>42767377</w:t>
      </w:r>
      <w:r>
        <w:rPr>
          <w:rFonts w:ascii="Arial" w:eastAsia="MS Mincho" w:hAnsi="Arial" w:cs="Arial"/>
          <w:spacing w:val="-4"/>
          <w:sz w:val="22"/>
          <w:szCs w:val="22"/>
        </w:rPr>
        <w:t>.</w:t>
      </w:r>
    </w:p>
    <w:p w14:paraId="1546B208" w14:textId="77777777" w:rsidR="0098047A" w:rsidRDefault="0098047A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386BE103" w14:textId="77777777" w:rsidR="00D1090B" w:rsidRPr="005258C8" w:rsidRDefault="00D1090B" w:rsidP="00D1090B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>
        <w:rPr>
          <w:rFonts w:ascii="Arial" w:hAnsi="Arial" w:cs="Arial"/>
          <w:sz w:val="22"/>
          <w:szCs w:val="22"/>
        </w:rPr>
        <w:tab/>
        <w:t xml:space="preserve">oprava násypového tělesa a rekonstrukce silnice 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14:paraId="1DA3FC5F" w14:textId="77777777" w:rsidR="00D1090B" w:rsidRPr="005258C8" w:rsidRDefault="00D1090B" w:rsidP="00D1090B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  <w:t>s</w:t>
      </w:r>
      <w:r w:rsidRPr="005258C8">
        <w:rPr>
          <w:rFonts w:ascii="Arial" w:hAnsi="Arial" w:cs="Arial"/>
          <w:sz w:val="22"/>
          <w:szCs w:val="22"/>
        </w:rPr>
        <w:t xml:space="preserve">ilnice </w:t>
      </w:r>
      <w:r>
        <w:rPr>
          <w:rFonts w:ascii="Arial" w:hAnsi="Arial" w:cs="Arial"/>
          <w:sz w:val="22"/>
          <w:szCs w:val="22"/>
        </w:rPr>
        <w:t>I</w:t>
      </w:r>
      <w:r w:rsidRPr="005258C8">
        <w:rPr>
          <w:rFonts w:ascii="Arial" w:hAnsi="Arial" w:cs="Arial"/>
          <w:sz w:val="22"/>
          <w:szCs w:val="22"/>
        </w:rPr>
        <w:t>II/</w:t>
      </w:r>
      <w:r>
        <w:rPr>
          <w:rFonts w:ascii="Arial" w:hAnsi="Arial" w:cs="Arial"/>
          <w:sz w:val="22"/>
          <w:szCs w:val="22"/>
        </w:rPr>
        <w:t>3997</w:t>
      </w:r>
      <w:r w:rsidRPr="000C16D4">
        <w:rPr>
          <w:rFonts w:ascii="Arial" w:hAnsi="Arial" w:cs="Arial"/>
          <w:sz w:val="22"/>
          <w:szCs w:val="22"/>
        </w:rPr>
        <w:t xml:space="preserve">, okres </w:t>
      </w:r>
      <w:r>
        <w:rPr>
          <w:rFonts w:ascii="Arial" w:hAnsi="Arial" w:cs="Arial"/>
          <w:sz w:val="22"/>
          <w:szCs w:val="22"/>
        </w:rPr>
        <w:t>Třebíč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14:paraId="3715788B" w14:textId="77777777" w:rsidR="00D1090B" w:rsidRPr="005258C8" w:rsidRDefault="00D1090B" w:rsidP="00D1090B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14:paraId="4DBE3088" w14:textId="77777777" w:rsidR="00D1090B" w:rsidRPr="005258C8" w:rsidRDefault="00D1090B" w:rsidP="00D1090B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</w:t>
      </w:r>
      <w:r>
        <w:rPr>
          <w:rFonts w:ascii="Arial" w:hAnsi="Arial" w:cs="Arial"/>
          <w:sz w:val="22"/>
          <w:szCs w:val="22"/>
        </w:rPr>
        <w:t>kládaná hodnota investiční akce:</w:t>
      </w:r>
      <w:r>
        <w:rPr>
          <w:rFonts w:ascii="Arial" w:hAnsi="Arial" w:cs="Arial"/>
          <w:sz w:val="22"/>
          <w:szCs w:val="22"/>
        </w:rPr>
        <w:tab/>
        <w:t>19</w:t>
      </w:r>
      <w:r w:rsidRPr="005258C8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000</w:t>
      </w:r>
      <w:r w:rsidRPr="005258C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14:paraId="1458A88D" w14:textId="3EC40A7D" w:rsidR="00D1090B" w:rsidRPr="005258C8" w:rsidRDefault="00D1090B" w:rsidP="00D1090B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 xml:space="preserve">Předpokládaná hodnota výkonu </w:t>
      </w:r>
      <w:r w:rsidR="003E6676">
        <w:rPr>
          <w:rFonts w:ascii="Arial" w:hAnsi="Arial" w:cs="Arial"/>
          <w:sz w:val="22"/>
          <w:szCs w:val="22"/>
        </w:rPr>
        <w:t>TD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 xml:space="preserve">     </w:t>
      </w:r>
      <w:r w:rsidR="003E6676">
        <w:rPr>
          <w:rFonts w:ascii="Arial" w:hAnsi="Arial" w:cs="Arial"/>
          <w:sz w:val="22"/>
          <w:szCs w:val="22"/>
        </w:rPr>
        <w:t>240</w:t>
      </w:r>
      <w:r w:rsidRPr="00470D59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14:paraId="2846E637" w14:textId="77777777" w:rsidR="00D1090B" w:rsidRPr="00A14A06" w:rsidRDefault="00D1090B" w:rsidP="00D1090B">
      <w:pPr>
        <w:ind w:left="4678" w:hanging="4678"/>
        <w:rPr>
          <w:rFonts w:ascii="Arial" w:hAnsi="Arial" w:cs="Arial"/>
          <w:sz w:val="22"/>
          <w:szCs w:val="22"/>
        </w:rPr>
      </w:pPr>
      <w:r w:rsidRPr="00A14A06">
        <w:rPr>
          <w:rFonts w:ascii="Arial" w:hAnsi="Arial" w:cs="Arial"/>
          <w:sz w:val="22"/>
          <w:szCs w:val="22"/>
        </w:rPr>
        <w:t>Předpokládaný termín plnění:</w:t>
      </w:r>
      <w:r w:rsidRPr="00A14A06">
        <w:rPr>
          <w:rFonts w:ascii="Arial" w:hAnsi="Arial" w:cs="Arial"/>
          <w:sz w:val="22"/>
          <w:szCs w:val="22"/>
        </w:rPr>
        <w:tab/>
        <w:t xml:space="preserve">po dobu realizace stavby </w:t>
      </w:r>
      <w:r>
        <w:rPr>
          <w:rFonts w:ascii="Arial" w:hAnsi="Arial" w:cs="Arial"/>
          <w:sz w:val="22"/>
          <w:szCs w:val="22"/>
        </w:rPr>
        <w:t>05</w:t>
      </w:r>
      <w:r w:rsidRPr="00470D59">
        <w:rPr>
          <w:rFonts w:ascii="Arial" w:hAnsi="Arial" w:cs="Arial"/>
          <w:sz w:val="22"/>
          <w:szCs w:val="22"/>
        </w:rPr>
        <w:t>/20</w:t>
      </w:r>
      <w:r>
        <w:rPr>
          <w:rFonts w:ascii="Arial" w:hAnsi="Arial" w:cs="Arial"/>
          <w:sz w:val="22"/>
          <w:szCs w:val="22"/>
        </w:rPr>
        <w:t>22</w:t>
      </w:r>
      <w:r w:rsidRPr="00470D59">
        <w:rPr>
          <w:rFonts w:ascii="Arial" w:hAnsi="Arial" w:cs="Arial"/>
          <w:sz w:val="22"/>
          <w:szCs w:val="22"/>
        </w:rPr>
        <w:t> - </w:t>
      </w:r>
      <w:r>
        <w:rPr>
          <w:rFonts w:ascii="Arial" w:hAnsi="Arial" w:cs="Arial"/>
          <w:sz w:val="22"/>
          <w:szCs w:val="22"/>
        </w:rPr>
        <w:t>12</w:t>
      </w:r>
      <w:r w:rsidRPr="00470D59">
        <w:rPr>
          <w:rFonts w:ascii="Arial" w:hAnsi="Arial" w:cs="Arial"/>
          <w:sz w:val="22"/>
          <w:szCs w:val="22"/>
        </w:rPr>
        <w:t>/20</w:t>
      </w:r>
      <w:r>
        <w:rPr>
          <w:rFonts w:ascii="Arial" w:hAnsi="Arial" w:cs="Arial"/>
          <w:sz w:val="22"/>
          <w:szCs w:val="22"/>
        </w:rPr>
        <w:t>22</w:t>
      </w:r>
    </w:p>
    <w:p w14:paraId="0D92A531" w14:textId="760F2396" w:rsidR="000D4A4F" w:rsidRDefault="000D4A4F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4DD809D7" w14:textId="3957DF18" w:rsidR="00B124FA" w:rsidRDefault="00B124FA" w:rsidP="00B124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zimním období (tj. od 1. listopadu do 31. března) nebudou na komunikaci prováděny žádné práce, které by bránily provozu a zimní údržbě.</w:t>
      </w:r>
    </w:p>
    <w:p w14:paraId="73FE4A0E" w14:textId="362F04BF" w:rsidR="00B124FA" w:rsidRDefault="00B124FA" w:rsidP="00B124FA">
      <w:pPr>
        <w:rPr>
          <w:rFonts w:ascii="Arial" w:hAnsi="Arial" w:cs="Arial"/>
          <w:sz w:val="22"/>
          <w:szCs w:val="22"/>
        </w:rPr>
      </w:pPr>
    </w:p>
    <w:p w14:paraId="44D5F0BF" w14:textId="77777777" w:rsidR="001B3627" w:rsidRDefault="001B3627" w:rsidP="00B124FA">
      <w:pPr>
        <w:rPr>
          <w:rFonts w:ascii="Arial" w:hAnsi="Arial" w:cs="Arial"/>
          <w:sz w:val="22"/>
          <w:szCs w:val="22"/>
        </w:rPr>
      </w:pPr>
    </w:p>
    <w:p w14:paraId="5C6608F9" w14:textId="77777777" w:rsidR="00D1090B" w:rsidRPr="00C743A3" w:rsidRDefault="00D1090B" w:rsidP="00D1090B">
      <w:pPr>
        <w:rPr>
          <w:rFonts w:ascii="Arial" w:hAnsi="Arial" w:cs="Arial"/>
          <w:b/>
          <w:sz w:val="22"/>
          <w:szCs w:val="22"/>
        </w:rPr>
      </w:pPr>
      <w:r w:rsidRPr="00C743A3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14:paraId="51732986" w14:textId="77777777" w:rsidR="00D1090B" w:rsidRDefault="00D1090B" w:rsidP="00D1090B">
      <w:pPr>
        <w:rPr>
          <w:rFonts w:ascii="Arial" w:hAnsi="Arial" w:cs="Arial"/>
          <w:sz w:val="22"/>
          <w:szCs w:val="22"/>
        </w:rPr>
      </w:pPr>
    </w:p>
    <w:p w14:paraId="4A0CD731" w14:textId="77777777" w:rsidR="00D1090B" w:rsidRDefault="00D1090B" w:rsidP="00D1090B">
      <w:pPr>
        <w:jc w:val="both"/>
        <w:rPr>
          <w:rFonts w:ascii="Arial" w:hAnsi="Arial" w:cs="Arial"/>
          <w:sz w:val="22"/>
          <w:szCs w:val="22"/>
        </w:rPr>
      </w:pPr>
      <w:r w:rsidRPr="00C743A3">
        <w:rPr>
          <w:rFonts w:ascii="Arial" w:hAnsi="Arial" w:cs="Arial"/>
          <w:sz w:val="22"/>
          <w:szCs w:val="22"/>
        </w:rPr>
        <w:t>Zadavatel si vyhrazuje právo zrušit zadávací řízení na tuto část veřejné zakázky v případě, že bude zrušeno zadávací řízení na zhotovitele stavby pro tuto část veřejné zakázky.</w:t>
      </w:r>
    </w:p>
    <w:p w14:paraId="69A840A6" w14:textId="77777777" w:rsidR="00D1090B" w:rsidRDefault="00D1090B" w:rsidP="00D1090B">
      <w:pPr>
        <w:jc w:val="both"/>
        <w:rPr>
          <w:rFonts w:ascii="Arial" w:hAnsi="Arial" w:cs="Arial"/>
          <w:sz w:val="22"/>
          <w:szCs w:val="22"/>
        </w:rPr>
      </w:pPr>
    </w:p>
    <w:p w14:paraId="76C515F0" w14:textId="77777777" w:rsidR="00D1090B" w:rsidRPr="00C743A3" w:rsidRDefault="00D1090B" w:rsidP="00D1090B">
      <w:pPr>
        <w:jc w:val="both"/>
        <w:rPr>
          <w:rFonts w:ascii="Arial" w:hAnsi="Arial" w:cs="Arial"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14:paraId="3402B28A" w14:textId="77777777" w:rsidR="0016435F" w:rsidRDefault="0016435F" w:rsidP="000D4A4F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</w:p>
    <w:p w14:paraId="1847DB45" w14:textId="77777777" w:rsidR="00CB1A8B" w:rsidRDefault="00CB1A8B" w:rsidP="000D4A4F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</w:p>
    <w:p w14:paraId="545F874A" w14:textId="77777777" w:rsidR="00D1090B" w:rsidRDefault="00D1090B" w:rsidP="00D1090B">
      <w:pPr>
        <w:tabs>
          <w:tab w:val="left" w:pos="709"/>
        </w:tabs>
        <w:suppressAutoHyphens/>
        <w:ind w:left="4678" w:hanging="4678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Část 2</w:t>
      </w:r>
      <w:r w:rsidRPr="00142DA8">
        <w:rPr>
          <w:rFonts w:ascii="Arial" w:hAnsi="Arial" w:cs="Arial"/>
          <w:b/>
          <w:bCs/>
          <w:sz w:val="22"/>
          <w:szCs w:val="22"/>
        </w:rPr>
        <w:t xml:space="preserve">) </w:t>
      </w:r>
      <w:r w:rsidRPr="008764B1">
        <w:rPr>
          <w:rFonts w:ascii="Arial" w:hAnsi="Arial" w:cs="Arial"/>
          <w:b/>
          <w:bCs/>
          <w:sz w:val="22"/>
          <w:szCs w:val="22"/>
        </w:rPr>
        <w:t>II/152 Jaroměřice nad Rokytnou - průtah</w:t>
      </w:r>
    </w:p>
    <w:p w14:paraId="4ACD1DA9" w14:textId="77777777" w:rsidR="00D1090B" w:rsidRDefault="00D1090B" w:rsidP="005728F3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36573B00" w14:textId="77777777" w:rsidR="00D1090B" w:rsidRDefault="00D1090B" w:rsidP="00D1090B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3F336D">
        <w:rPr>
          <w:rFonts w:ascii="Arial" w:hAnsi="Arial" w:cs="Arial"/>
          <w:spacing w:val="-2"/>
          <w:sz w:val="22"/>
        </w:rPr>
        <w:t xml:space="preserve">Jedná se o stavební </w:t>
      </w:r>
      <w:r>
        <w:rPr>
          <w:rFonts w:ascii="Arial" w:hAnsi="Arial" w:cs="Arial"/>
          <w:spacing w:val="-2"/>
          <w:sz w:val="22"/>
        </w:rPr>
        <w:t xml:space="preserve">práce </w:t>
      </w:r>
      <w:r w:rsidRPr="00CC006B">
        <w:rPr>
          <w:rFonts w:ascii="Arial" w:hAnsi="Arial" w:cs="Arial"/>
          <w:spacing w:val="-2"/>
          <w:sz w:val="22"/>
        </w:rPr>
        <w:t xml:space="preserve">spočívající zejména v provedení rekonstrukce silnice II/152 v </w:t>
      </w:r>
      <w:proofErr w:type="spellStart"/>
      <w:r w:rsidRPr="00CC006B">
        <w:rPr>
          <w:rFonts w:ascii="Arial" w:hAnsi="Arial" w:cs="Arial"/>
          <w:spacing w:val="-2"/>
          <w:sz w:val="22"/>
        </w:rPr>
        <w:t>intravilánu</w:t>
      </w:r>
      <w:proofErr w:type="spellEnd"/>
      <w:r w:rsidRPr="00CC006B">
        <w:rPr>
          <w:rFonts w:ascii="Arial" w:hAnsi="Arial" w:cs="Arial"/>
          <w:spacing w:val="-2"/>
          <w:sz w:val="22"/>
        </w:rPr>
        <w:t xml:space="preserve"> města Jaroměřice nad Rokytnou v délce cca 1,496 km. V rámci rekonstrukce silnice dojde k celoplošné výměně </w:t>
      </w:r>
      <w:proofErr w:type="spellStart"/>
      <w:r w:rsidRPr="00CC006B">
        <w:rPr>
          <w:rFonts w:ascii="Arial" w:hAnsi="Arial" w:cs="Arial"/>
          <w:spacing w:val="-2"/>
          <w:sz w:val="22"/>
        </w:rPr>
        <w:t>asf</w:t>
      </w:r>
      <w:proofErr w:type="spellEnd"/>
      <w:r w:rsidRPr="00CC006B">
        <w:rPr>
          <w:rFonts w:ascii="Arial" w:hAnsi="Arial" w:cs="Arial"/>
          <w:spacing w:val="-2"/>
          <w:sz w:val="22"/>
        </w:rPr>
        <w:t xml:space="preserve">. stmelených vrstev (místy i výměně podkladových nestmelených vrstev), lokální úpravě nivelety komunikace a úpravě příčných sklonů vozovky z důvodu řádného odvodnění komunikace, přechodů, krajnic a silničních obrub. Stavba dále zahrnuje úpravu stykové křižovatky se </w:t>
      </w:r>
      <w:proofErr w:type="gramStart"/>
      <w:r w:rsidRPr="00CC006B">
        <w:rPr>
          <w:rFonts w:ascii="Arial" w:hAnsi="Arial" w:cs="Arial"/>
          <w:spacing w:val="-2"/>
          <w:sz w:val="22"/>
        </w:rPr>
        <w:t>sil</w:t>
      </w:r>
      <w:proofErr w:type="gramEnd"/>
      <w:r w:rsidRPr="00CC006B">
        <w:rPr>
          <w:rFonts w:ascii="Arial" w:hAnsi="Arial" w:cs="Arial"/>
          <w:spacing w:val="-2"/>
          <w:sz w:val="22"/>
        </w:rPr>
        <w:t xml:space="preserve">. III/36078 v km 0,200, napojení ostatních komunikací a úplnou rekonstrukci mostu ev. č. </w:t>
      </w:r>
      <w:r>
        <w:rPr>
          <w:rFonts w:ascii="Arial" w:hAnsi="Arial" w:cs="Arial"/>
          <w:spacing w:val="-2"/>
          <w:sz w:val="22"/>
        </w:rPr>
        <w:t xml:space="preserve">     </w:t>
      </w:r>
      <w:r w:rsidRPr="00CC006B">
        <w:rPr>
          <w:rFonts w:ascii="Arial" w:hAnsi="Arial" w:cs="Arial"/>
          <w:spacing w:val="-2"/>
          <w:sz w:val="22"/>
        </w:rPr>
        <w:t>152-019.</w:t>
      </w:r>
    </w:p>
    <w:p w14:paraId="4B7F380E" w14:textId="77777777" w:rsidR="00D1090B" w:rsidRDefault="00D1090B" w:rsidP="00D1090B">
      <w:pPr>
        <w:pStyle w:val="Zkladntextodsazen21"/>
        <w:ind w:left="0" w:firstLine="0"/>
        <w:rPr>
          <w:rFonts w:ascii="Arial" w:hAnsi="Arial" w:cs="Arial"/>
          <w:spacing w:val="-2"/>
          <w:sz w:val="8"/>
          <w:szCs w:val="8"/>
        </w:rPr>
      </w:pPr>
    </w:p>
    <w:p w14:paraId="6A964EBE" w14:textId="77777777" w:rsidR="00D1090B" w:rsidRDefault="00D1090B" w:rsidP="00D1090B">
      <w:pPr>
        <w:pStyle w:val="Zkladntextodsazen21"/>
        <w:ind w:left="0" w:firstLine="0"/>
        <w:rPr>
          <w:rFonts w:ascii="Arial" w:hAnsi="Arial" w:cs="Arial"/>
          <w:spacing w:val="-2"/>
          <w:sz w:val="8"/>
          <w:szCs w:val="8"/>
        </w:rPr>
      </w:pPr>
    </w:p>
    <w:p w14:paraId="2357D12D" w14:textId="77777777" w:rsidR="00D1090B" w:rsidRDefault="00D1090B" w:rsidP="00D1090B">
      <w:pPr>
        <w:spacing w:line="264" w:lineRule="auto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Stavba bude realizována dle projektové dokumentace „</w:t>
      </w:r>
      <w:r w:rsidRPr="00CC006B">
        <w:rPr>
          <w:rFonts w:ascii="Arial" w:eastAsia="MS Mincho" w:hAnsi="Arial" w:cs="Arial"/>
          <w:sz w:val="22"/>
          <w:szCs w:val="22"/>
        </w:rPr>
        <w:t>I</w:t>
      </w:r>
      <w:r>
        <w:rPr>
          <w:rFonts w:ascii="Arial" w:eastAsia="MS Mincho" w:hAnsi="Arial" w:cs="Arial"/>
          <w:sz w:val="22"/>
          <w:szCs w:val="22"/>
        </w:rPr>
        <w:t>I</w:t>
      </w:r>
      <w:r w:rsidRPr="00CC006B">
        <w:rPr>
          <w:rFonts w:ascii="Arial" w:eastAsia="MS Mincho" w:hAnsi="Arial" w:cs="Arial"/>
          <w:sz w:val="22"/>
          <w:szCs w:val="22"/>
        </w:rPr>
        <w:t>/152 Jaroměřice nad Rokytnou – průtah, 1. stavba</w:t>
      </w:r>
      <w:r>
        <w:rPr>
          <w:rFonts w:ascii="Arial" w:eastAsia="MS Mincho" w:hAnsi="Arial" w:cs="Arial"/>
          <w:sz w:val="22"/>
          <w:szCs w:val="22"/>
        </w:rPr>
        <w:t xml:space="preserve">“, </w:t>
      </w:r>
      <w:r w:rsidRPr="00082F1D">
        <w:rPr>
          <w:rFonts w:ascii="Arial" w:hAnsi="Arial" w:cs="Arial"/>
          <w:sz w:val="22"/>
          <w:szCs w:val="22"/>
        </w:rPr>
        <w:t xml:space="preserve">„II/152 Jaroměřice </w:t>
      </w:r>
      <w:r w:rsidRPr="00145B7F">
        <w:rPr>
          <w:rFonts w:ascii="Arial" w:hAnsi="Arial" w:cs="Arial"/>
          <w:sz w:val="22"/>
          <w:szCs w:val="22"/>
        </w:rPr>
        <w:t xml:space="preserve">nad Rokytnou – průtah, 2. stavba“ </w:t>
      </w:r>
      <w:r>
        <w:rPr>
          <w:rFonts w:ascii="Arial" w:hAnsi="Arial" w:cs="Arial"/>
          <w:sz w:val="22"/>
          <w:szCs w:val="22"/>
        </w:rPr>
        <w:t xml:space="preserve">vypracované ve stupni PDPS </w:t>
      </w:r>
      <w:r w:rsidRPr="00CC006B">
        <w:rPr>
          <w:rFonts w:ascii="Arial" w:hAnsi="Arial" w:cs="Arial"/>
          <w:sz w:val="22"/>
          <w:szCs w:val="22"/>
        </w:rPr>
        <w:t>společností PIS PECHAL, s.r.o., Lidická 42, 602 00 Brno</w:t>
      </w:r>
      <w:r>
        <w:rPr>
          <w:rFonts w:ascii="Arial" w:hAnsi="Arial" w:cs="Arial"/>
          <w:sz w:val="22"/>
          <w:szCs w:val="22"/>
        </w:rPr>
        <w:t xml:space="preserve">, IČO </w:t>
      </w:r>
      <w:r w:rsidRPr="00B6677F">
        <w:rPr>
          <w:rFonts w:ascii="Arial" w:hAnsi="Arial" w:cs="Arial"/>
          <w:sz w:val="22"/>
          <w:szCs w:val="22"/>
        </w:rPr>
        <w:t>02365952</w:t>
      </w:r>
      <w:r>
        <w:rPr>
          <w:rFonts w:ascii="Arial" w:hAnsi="Arial" w:cs="Arial"/>
          <w:sz w:val="22"/>
          <w:szCs w:val="22"/>
        </w:rPr>
        <w:t xml:space="preserve"> a projektové dokumentace </w:t>
      </w:r>
      <w:r w:rsidRPr="00CC006B">
        <w:rPr>
          <w:rFonts w:ascii="Arial" w:eastAsia="MS Mincho" w:hAnsi="Arial" w:cs="Arial"/>
          <w:sz w:val="22"/>
          <w:szCs w:val="22"/>
        </w:rPr>
        <w:t>„II/152 Jaroměřice nad Rokytnou – průtah, most ev. č. 152</w:t>
      </w:r>
      <w:r w:rsidRPr="00CC006B">
        <w:rPr>
          <w:rFonts w:ascii="Cambria Math" w:eastAsia="MS Mincho" w:hAnsi="Cambria Math" w:cs="Cambria Math"/>
          <w:sz w:val="22"/>
          <w:szCs w:val="22"/>
        </w:rPr>
        <w:t>‐</w:t>
      </w:r>
      <w:r w:rsidRPr="00CC006B">
        <w:rPr>
          <w:rFonts w:ascii="Arial" w:eastAsia="MS Mincho" w:hAnsi="Arial" w:cs="Arial"/>
          <w:sz w:val="22"/>
          <w:szCs w:val="22"/>
        </w:rPr>
        <w:t>019, PD“</w:t>
      </w:r>
      <w:r>
        <w:rPr>
          <w:rFonts w:ascii="Arial" w:eastAsia="MS Mincho" w:hAnsi="Arial" w:cs="Arial"/>
          <w:sz w:val="22"/>
          <w:szCs w:val="22"/>
        </w:rPr>
        <w:t xml:space="preserve"> vypracované ve stupni PDPS společností </w:t>
      </w:r>
      <w:r w:rsidRPr="00E42153">
        <w:rPr>
          <w:rFonts w:ascii="Arial" w:eastAsia="MS Mincho" w:hAnsi="Arial" w:cs="Arial"/>
          <w:sz w:val="22"/>
          <w:szCs w:val="22"/>
        </w:rPr>
        <w:t>Mostní projekce s. r. o., Jana Babáka 2733/11, 612 00 Brno</w:t>
      </w:r>
      <w:r w:rsidRPr="003F336D">
        <w:rPr>
          <w:rFonts w:ascii="Arial" w:hAnsi="Arial" w:cs="Arial"/>
          <w:spacing w:val="-2"/>
          <w:sz w:val="22"/>
        </w:rPr>
        <w:t xml:space="preserve">, IČO </w:t>
      </w:r>
      <w:r w:rsidRPr="00B6677F">
        <w:rPr>
          <w:rFonts w:ascii="Arial" w:hAnsi="Arial" w:cs="Arial"/>
          <w:spacing w:val="-2"/>
          <w:sz w:val="22"/>
        </w:rPr>
        <w:t>06754449</w:t>
      </w:r>
      <w:r>
        <w:rPr>
          <w:rFonts w:ascii="Arial" w:eastAsia="MS Mincho" w:hAnsi="Arial" w:cs="Arial"/>
          <w:sz w:val="22"/>
          <w:szCs w:val="22"/>
        </w:rPr>
        <w:t xml:space="preserve"> </w:t>
      </w:r>
      <w:r w:rsidRPr="0064670D">
        <w:rPr>
          <w:rFonts w:ascii="Arial" w:eastAsia="MS Mincho" w:hAnsi="Arial" w:cs="Arial"/>
          <w:sz w:val="22"/>
          <w:szCs w:val="22"/>
        </w:rPr>
        <w:t>v členění stavebních objektů (dle soupisu prací), jejichž investorem je Kraj Vysočina.</w:t>
      </w:r>
    </w:p>
    <w:p w14:paraId="685138E8" w14:textId="77777777" w:rsidR="003F336D" w:rsidRDefault="003F336D" w:rsidP="005728F3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7EF5BD19" w14:textId="7DD201CB" w:rsidR="00D1090B" w:rsidRPr="005258C8" w:rsidRDefault="00D1090B" w:rsidP="00D1090B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Druh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 xml:space="preserve">rekonstrukce </w:t>
      </w:r>
      <w:r>
        <w:rPr>
          <w:rFonts w:ascii="Arial" w:hAnsi="Arial" w:cs="Arial"/>
          <w:sz w:val="22"/>
          <w:szCs w:val="22"/>
        </w:rPr>
        <w:t>silnice v </w:t>
      </w:r>
      <w:proofErr w:type="spellStart"/>
      <w:r>
        <w:rPr>
          <w:rFonts w:ascii="Arial" w:hAnsi="Arial" w:cs="Arial"/>
          <w:sz w:val="22"/>
          <w:szCs w:val="22"/>
        </w:rPr>
        <w:t>intravilánu</w:t>
      </w:r>
      <w:proofErr w:type="spellEnd"/>
      <w:r>
        <w:rPr>
          <w:rFonts w:ascii="Arial" w:hAnsi="Arial" w:cs="Arial"/>
          <w:sz w:val="22"/>
          <w:szCs w:val="22"/>
        </w:rPr>
        <w:t xml:space="preserve"> města Jaroměřice nad Rokytnou</w:t>
      </w:r>
    </w:p>
    <w:p w14:paraId="34645E18" w14:textId="77777777" w:rsidR="00D1090B" w:rsidRPr="005258C8" w:rsidRDefault="00D1090B" w:rsidP="00D1090B">
      <w:pPr>
        <w:tabs>
          <w:tab w:val="num" w:pos="-1560"/>
        </w:tabs>
        <w:ind w:left="4678" w:hanging="4678"/>
        <w:jc w:val="both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  <w:t>s</w:t>
      </w:r>
      <w:r w:rsidRPr="005258C8">
        <w:rPr>
          <w:rFonts w:ascii="Arial" w:hAnsi="Arial" w:cs="Arial"/>
          <w:sz w:val="22"/>
          <w:szCs w:val="22"/>
        </w:rPr>
        <w:t>ilnic</w:t>
      </w:r>
      <w:r>
        <w:rPr>
          <w:rFonts w:ascii="Arial" w:hAnsi="Arial" w:cs="Arial"/>
          <w:sz w:val="22"/>
          <w:szCs w:val="22"/>
        </w:rPr>
        <w:t>e</w:t>
      </w:r>
      <w:r w:rsidRPr="005258C8">
        <w:rPr>
          <w:rFonts w:ascii="Arial" w:hAnsi="Arial" w:cs="Arial"/>
          <w:sz w:val="22"/>
          <w:szCs w:val="22"/>
        </w:rPr>
        <w:t xml:space="preserve"> I</w:t>
      </w:r>
      <w:r>
        <w:rPr>
          <w:rFonts w:ascii="Arial" w:hAnsi="Arial" w:cs="Arial"/>
          <w:sz w:val="22"/>
          <w:szCs w:val="22"/>
        </w:rPr>
        <w:t>I</w:t>
      </w:r>
      <w:r w:rsidRPr="005258C8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152</w:t>
      </w:r>
      <w:r w:rsidRPr="005258C8">
        <w:rPr>
          <w:rFonts w:ascii="Arial" w:hAnsi="Arial" w:cs="Arial"/>
          <w:sz w:val="22"/>
          <w:szCs w:val="22"/>
        </w:rPr>
        <w:t xml:space="preserve">, okres </w:t>
      </w:r>
      <w:r>
        <w:rPr>
          <w:rFonts w:ascii="Arial" w:hAnsi="Arial" w:cs="Arial"/>
          <w:sz w:val="22"/>
          <w:szCs w:val="22"/>
        </w:rPr>
        <w:t>Třebíč</w:t>
      </w:r>
    </w:p>
    <w:p w14:paraId="097A9BDC" w14:textId="77777777" w:rsidR="00D1090B" w:rsidRPr="005258C8" w:rsidRDefault="00D1090B" w:rsidP="00D1090B">
      <w:pPr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Zhotovitel stavby: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>dle výsledků výběrového řízení</w:t>
      </w:r>
    </w:p>
    <w:p w14:paraId="3FB9F1EE" w14:textId="77777777" w:rsidR="00D1090B" w:rsidRPr="005258C8" w:rsidRDefault="00D1090B" w:rsidP="00D1090B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>Předpo</w:t>
      </w:r>
      <w:r>
        <w:rPr>
          <w:rFonts w:ascii="Arial" w:hAnsi="Arial" w:cs="Arial"/>
          <w:sz w:val="22"/>
          <w:szCs w:val="22"/>
        </w:rPr>
        <w:t>kládaná hodnota investiční akce:</w:t>
      </w:r>
      <w:r>
        <w:rPr>
          <w:rFonts w:ascii="Arial" w:hAnsi="Arial" w:cs="Arial"/>
          <w:sz w:val="22"/>
          <w:szCs w:val="22"/>
        </w:rPr>
        <w:tab/>
        <w:t>36 00</w:t>
      </w:r>
      <w:r w:rsidRPr="005258C8">
        <w:rPr>
          <w:rFonts w:ascii="Arial" w:hAnsi="Arial" w:cs="Arial"/>
          <w:sz w:val="22"/>
          <w:szCs w:val="22"/>
        </w:rPr>
        <w:t>0 000 Kč bez DPH</w:t>
      </w:r>
      <w:r w:rsidRPr="005258C8"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ab/>
      </w:r>
    </w:p>
    <w:p w14:paraId="5B831B57" w14:textId="13CA1605" w:rsidR="00D1090B" w:rsidRPr="005258C8" w:rsidRDefault="00D1090B" w:rsidP="00D1090B">
      <w:pPr>
        <w:tabs>
          <w:tab w:val="decimal" w:pos="5954"/>
        </w:tabs>
        <w:ind w:left="4678" w:hanging="4678"/>
        <w:rPr>
          <w:rFonts w:ascii="Arial" w:hAnsi="Arial" w:cs="Arial"/>
          <w:sz w:val="22"/>
          <w:szCs w:val="22"/>
        </w:rPr>
      </w:pPr>
      <w:r w:rsidRPr="005258C8">
        <w:rPr>
          <w:rFonts w:ascii="Arial" w:hAnsi="Arial" w:cs="Arial"/>
          <w:sz w:val="22"/>
          <w:szCs w:val="22"/>
        </w:rPr>
        <w:t xml:space="preserve">Předpokládaná hodnota výkonu </w:t>
      </w:r>
      <w:r w:rsidR="003E6676">
        <w:rPr>
          <w:rFonts w:ascii="Arial" w:hAnsi="Arial" w:cs="Arial"/>
          <w:sz w:val="22"/>
          <w:szCs w:val="22"/>
        </w:rPr>
        <w:t>TD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 xml:space="preserve">     </w:t>
      </w:r>
      <w:r w:rsidR="003E6676">
        <w:rPr>
          <w:rFonts w:ascii="Arial" w:hAnsi="Arial" w:cs="Arial"/>
          <w:sz w:val="22"/>
          <w:szCs w:val="22"/>
        </w:rPr>
        <w:t>690</w:t>
      </w:r>
      <w:r w:rsidRPr="00470D59">
        <w:rPr>
          <w:rFonts w:ascii="Arial" w:hAnsi="Arial" w:cs="Arial"/>
          <w:sz w:val="22"/>
          <w:szCs w:val="22"/>
        </w:rPr>
        <w:t xml:space="preserve"> 000</w:t>
      </w:r>
      <w:r w:rsidRPr="005258C8">
        <w:rPr>
          <w:rFonts w:ascii="Arial" w:hAnsi="Arial" w:cs="Arial"/>
          <w:sz w:val="22"/>
          <w:szCs w:val="22"/>
        </w:rPr>
        <w:t xml:space="preserve"> Kč bez DPH</w:t>
      </w:r>
    </w:p>
    <w:p w14:paraId="4FBCB750" w14:textId="77777777" w:rsidR="00D1090B" w:rsidRPr="005258C8" w:rsidRDefault="00D1090B" w:rsidP="00D1090B">
      <w:pPr>
        <w:ind w:left="4678" w:hanging="46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Předpokládaný termín plnění:</w:t>
      </w:r>
      <w:r>
        <w:rPr>
          <w:rFonts w:ascii="Arial" w:hAnsi="Arial" w:cs="Arial"/>
          <w:sz w:val="22"/>
          <w:szCs w:val="22"/>
        </w:rPr>
        <w:tab/>
      </w:r>
      <w:r w:rsidRPr="005258C8">
        <w:rPr>
          <w:rFonts w:ascii="Arial" w:hAnsi="Arial" w:cs="Arial"/>
          <w:sz w:val="22"/>
          <w:szCs w:val="22"/>
        </w:rPr>
        <w:t xml:space="preserve">po dobu realizace stavby </w:t>
      </w:r>
      <w:r>
        <w:rPr>
          <w:rFonts w:ascii="Arial" w:hAnsi="Arial" w:cs="Arial"/>
          <w:sz w:val="22"/>
          <w:szCs w:val="22"/>
        </w:rPr>
        <w:t>05/2022 - 03/2024</w:t>
      </w:r>
      <w:r w:rsidRPr="005258C8">
        <w:rPr>
          <w:rFonts w:ascii="Arial" w:hAnsi="Arial" w:cs="Arial"/>
          <w:sz w:val="22"/>
          <w:szCs w:val="22"/>
        </w:rPr>
        <w:t xml:space="preserve"> </w:t>
      </w:r>
    </w:p>
    <w:p w14:paraId="120ADB1A" w14:textId="77777777" w:rsidR="00A8299D" w:rsidRDefault="00A8299D" w:rsidP="00B40C7E">
      <w:pPr>
        <w:jc w:val="both"/>
        <w:rPr>
          <w:rFonts w:ascii="Arial" w:hAnsi="Arial" w:cs="Arial"/>
          <w:sz w:val="22"/>
          <w:szCs w:val="22"/>
        </w:rPr>
      </w:pPr>
    </w:p>
    <w:p w14:paraId="0A1A0ABE" w14:textId="55AEB197" w:rsidR="00B40C7E" w:rsidRDefault="00B40C7E" w:rsidP="00B40C7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zimním období (tj. od 1. listopadu </w:t>
      </w:r>
      <w:r w:rsidR="00F559AB">
        <w:rPr>
          <w:rFonts w:ascii="Arial" w:hAnsi="Arial" w:cs="Arial"/>
          <w:sz w:val="22"/>
          <w:szCs w:val="22"/>
        </w:rPr>
        <w:t>do 31. března</w:t>
      </w:r>
      <w:r>
        <w:rPr>
          <w:rFonts w:ascii="Arial" w:hAnsi="Arial" w:cs="Arial"/>
          <w:sz w:val="22"/>
          <w:szCs w:val="22"/>
        </w:rPr>
        <w:t>) nebudou na komunikaci prováděny žádné práce, které by bránily provozu a zimní údržbě.</w:t>
      </w:r>
    </w:p>
    <w:p w14:paraId="241AD4CC" w14:textId="3F509E06" w:rsidR="00B40C7E" w:rsidRDefault="00B40C7E" w:rsidP="00B40C7E">
      <w:pPr>
        <w:rPr>
          <w:rFonts w:ascii="Arial" w:hAnsi="Arial" w:cs="Arial"/>
          <w:sz w:val="22"/>
          <w:szCs w:val="22"/>
        </w:rPr>
      </w:pPr>
    </w:p>
    <w:p w14:paraId="2DDDA3CF" w14:textId="77777777" w:rsidR="00A8299D" w:rsidRDefault="00A8299D" w:rsidP="00A8299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14:paraId="12CB17C9" w14:textId="77777777" w:rsidR="00A8299D" w:rsidRDefault="00A8299D" w:rsidP="00B40C7E">
      <w:pPr>
        <w:rPr>
          <w:rFonts w:ascii="Arial" w:hAnsi="Arial" w:cs="Arial"/>
          <w:sz w:val="22"/>
          <w:szCs w:val="22"/>
        </w:rPr>
      </w:pPr>
    </w:p>
    <w:p w14:paraId="35742FD1" w14:textId="77777777" w:rsidR="00D1090B" w:rsidRDefault="00D1090B" w:rsidP="00D1090B">
      <w:pPr>
        <w:jc w:val="both"/>
        <w:rPr>
          <w:rFonts w:ascii="Arial" w:hAnsi="Arial" w:cs="Arial"/>
          <w:sz w:val="22"/>
          <w:szCs w:val="22"/>
        </w:rPr>
      </w:pPr>
      <w:r w:rsidRPr="00A8299D">
        <w:rPr>
          <w:rFonts w:ascii="Arial" w:hAnsi="Arial" w:cs="Arial"/>
          <w:sz w:val="22"/>
          <w:szCs w:val="22"/>
        </w:rPr>
        <w:t>Zadavatel si vyhrazuje právo zrušit zadávací řízení na tuto část veřejné zakázky v případě, že bude zrušeno zadávací řízení na zhotovitele stavby pro tuto část veřejné zakázky.</w:t>
      </w:r>
    </w:p>
    <w:p w14:paraId="455B45A9" w14:textId="77777777" w:rsidR="00D1090B" w:rsidRDefault="00D1090B" w:rsidP="00D1090B">
      <w:pPr>
        <w:jc w:val="both"/>
        <w:rPr>
          <w:rFonts w:ascii="Arial" w:hAnsi="Arial" w:cs="Arial"/>
          <w:sz w:val="22"/>
          <w:szCs w:val="22"/>
        </w:rPr>
      </w:pPr>
    </w:p>
    <w:p w14:paraId="598C2AFA" w14:textId="77777777" w:rsidR="00D1090B" w:rsidRDefault="00D1090B" w:rsidP="00D1090B">
      <w:pPr>
        <w:jc w:val="both"/>
        <w:rPr>
          <w:rFonts w:ascii="Arial" w:hAnsi="Arial" w:cs="Arial"/>
          <w:bCs/>
          <w:sz w:val="22"/>
          <w:szCs w:val="22"/>
        </w:rPr>
      </w:pPr>
      <w:r w:rsidRPr="00FF54C6">
        <w:rPr>
          <w:rFonts w:ascii="Arial" w:hAnsi="Arial" w:cs="Arial"/>
          <w:bCs/>
          <w:sz w:val="22"/>
          <w:szCs w:val="22"/>
        </w:rPr>
        <w:t>Předmět plnění veřejné zakázky j</w:t>
      </w:r>
      <w:r>
        <w:rPr>
          <w:rFonts w:ascii="Arial" w:hAnsi="Arial" w:cs="Arial"/>
          <w:bCs/>
          <w:sz w:val="22"/>
          <w:szCs w:val="22"/>
        </w:rPr>
        <w:t>e</w:t>
      </w:r>
      <w:r w:rsidRPr="00FF54C6">
        <w:rPr>
          <w:rFonts w:ascii="Arial" w:hAnsi="Arial" w:cs="Arial"/>
          <w:bCs/>
          <w:sz w:val="22"/>
          <w:szCs w:val="22"/>
        </w:rPr>
        <w:t xml:space="preserve"> dále podrobněji vymezen</w:t>
      </w:r>
      <w:r>
        <w:rPr>
          <w:rFonts w:ascii="Arial" w:hAnsi="Arial" w:cs="Arial"/>
          <w:bCs/>
          <w:sz w:val="22"/>
          <w:szCs w:val="22"/>
        </w:rPr>
        <w:t xml:space="preserve"> v </w:t>
      </w:r>
      <w:r w:rsidRPr="00FF54C6">
        <w:rPr>
          <w:rFonts w:ascii="Arial" w:hAnsi="Arial" w:cs="Arial"/>
          <w:bCs/>
          <w:sz w:val="22"/>
          <w:szCs w:val="22"/>
        </w:rPr>
        <w:t>návrh</w:t>
      </w:r>
      <w:r>
        <w:rPr>
          <w:rFonts w:ascii="Arial" w:hAnsi="Arial" w:cs="Arial"/>
          <w:bCs/>
          <w:sz w:val="22"/>
          <w:szCs w:val="22"/>
        </w:rPr>
        <w:t xml:space="preserve">u příkazní </w:t>
      </w:r>
      <w:r w:rsidRPr="00FF54C6">
        <w:rPr>
          <w:rFonts w:ascii="Arial" w:hAnsi="Arial" w:cs="Arial"/>
          <w:bCs/>
          <w:sz w:val="22"/>
          <w:szCs w:val="22"/>
        </w:rPr>
        <w:t>sml</w:t>
      </w:r>
      <w:r>
        <w:rPr>
          <w:rFonts w:ascii="Arial" w:hAnsi="Arial" w:cs="Arial"/>
          <w:bCs/>
          <w:sz w:val="22"/>
          <w:szCs w:val="22"/>
        </w:rPr>
        <w:t>o</w:t>
      </w:r>
      <w:r w:rsidRPr="00FF54C6">
        <w:rPr>
          <w:rFonts w:ascii="Arial" w:hAnsi="Arial" w:cs="Arial"/>
          <w:bCs/>
          <w:sz w:val="22"/>
          <w:szCs w:val="22"/>
        </w:rPr>
        <w:t>uv</w:t>
      </w:r>
      <w:r>
        <w:rPr>
          <w:rFonts w:ascii="Arial" w:hAnsi="Arial" w:cs="Arial"/>
          <w:bCs/>
          <w:sz w:val="22"/>
          <w:szCs w:val="22"/>
        </w:rPr>
        <w:t>y.</w:t>
      </w:r>
    </w:p>
    <w:p w14:paraId="715996B4" w14:textId="77777777" w:rsidR="00D1090B" w:rsidRDefault="00D1090B" w:rsidP="00D1090B">
      <w:pPr>
        <w:jc w:val="both"/>
        <w:rPr>
          <w:rFonts w:ascii="Arial" w:hAnsi="Arial" w:cs="Arial"/>
          <w:bCs/>
          <w:sz w:val="22"/>
          <w:szCs w:val="22"/>
        </w:rPr>
      </w:pPr>
    </w:p>
    <w:p w14:paraId="14F76816" w14:textId="14699E38" w:rsidR="00D1090B" w:rsidRDefault="00D1090B" w:rsidP="00D1090B">
      <w:p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D851B4">
        <w:rPr>
          <w:rFonts w:ascii="Arial" w:hAnsi="Arial" w:cs="Arial"/>
          <w:bCs/>
          <w:sz w:val="22"/>
          <w:szCs w:val="22"/>
        </w:rPr>
        <w:t xml:space="preserve">Zároveň bude probíhat související stavba realizovaná </w:t>
      </w:r>
      <w:r>
        <w:rPr>
          <w:rFonts w:ascii="Arial" w:hAnsi="Arial" w:cs="Arial"/>
          <w:bCs/>
          <w:sz w:val="22"/>
          <w:szCs w:val="22"/>
        </w:rPr>
        <w:t>společností Vodovody a kanalizace Třebíč</w:t>
      </w:r>
      <w:r w:rsidRPr="00D851B4">
        <w:rPr>
          <w:rFonts w:ascii="Arial" w:hAnsi="Arial" w:cs="Arial"/>
          <w:bCs/>
          <w:sz w:val="22"/>
          <w:szCs w:val="22"/>
        </w:rPr>
        <w:t xml:space="preserve"> spočívající v</w:t>
      </w:r>
      <w:r>
        <w:rPr>
          <w:rFonts w:ascii="Arial" w:hAnsi="Arial" w:cs="Arial"/>
          <w:bCs/>
          <w:sz w:val="22"/>
          <w:szCs w:val="22"/>
        </w:rPr>
        <w:t>e výměně vodovodu v části silnice II/152</w:t>
      </w:r>
      <w:r w:rsidRPr="00D851B4">
        <w:rPr>
          <w:rFonts w:ascii="Arial" w:hAnsi="Arial" w:cs="Arial"/>
          <w:bCs/>
          <w:sz w:val="22"/>
          <w:szCs w:val="22"/>
        </w:rPr>
        <w:t xml:space="preserve">. </w:t>
      </w:r>
      <w:r>
        <w:rPr>
          <w:rFonts w:ascii="Arial" w:hAnsi="Arial" w:cs="Arial"/>
          <w:bCs/>
          <w:sz w:val="22"/>
          <w:szCs w:val="22"/>
        </w:rPr>
        <w:t>Společnost Vodovody a kanalizace Třebíč</w:t>
      </w:r>
      <w:r w:rsidRPr="00D851B4">
        <w:rPr>
          <w:rFonts w:ascii="Arial" w:hAnsi="Arial" w:cs="Arial"/>
          <w:bCs/>
          <w:sz w:val="22"/>
          <w:szCs w:val="22"/>
        </w:rPr>
        <w:t xml:space="preserve"> si na tuto stavbu zajistí svého </w:t>
      </w:r>
      <w:r>
        <w:rPr>
          <w:rFonts w:ascii="Arial" w:hAnsi="Arial" w:cs="Arial"/>
          <w:bCs/>
          <w:sz w:val="22"/>
          <w:szCs w:val="22"/>
        </w:rPr>
        <w:t xml:space="preserve">technického </w:t>
      </w:r>
      <w:proofErr w:type="spellStart"/>
      <w:r>
        <w:rPr>
          <w:rFonts w:ascii="Arial" w:hAnsi="Arial" w:cs="Arial"/>
          <w:bCs/>
          <w:sz w:val="22"/>
          <w:szCs w:val="22"/>
        </w:rPr>
        <w:t>dozora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stavebníka</w:t>
      </w:r>
      <w:r w:rsidRPr="00D851B4">
        <w:rPr>
          <w:rFonts w:ascii="Arial" w:hAnsi="Arial" w:cs="Arial"/>
          <w:bCs/>
          <w:sz w:val="22"/>
          <w:szCs w:val="22"/>
        </w:rPr>
        <w:t>.</w:t>
      </w:r>
    </w:p>
    <w:p w14:paraId="7260CEA9" w14:textId="77777777" w:rsidR="00D1090B" w:rsidRDefault="00D1090B" w:rsidP="00D1090B">
      <w:p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</w:p>
    <w:p w14:paraId="06E50BDB" w14:textId="4303090A" w:rsidR="00D1090B" w:rsidRDefault="00D1090B" w:rsidP="00D1090B">
      <w:pPr>
        <w:spacing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D851B4">
        <w:rPr>
          <w:rFonts w:ascii="Arial" w:hAnsi="Arial" w:cs="Arial"/>
          <w:bCs/>
          <w:sz w:val="22"/>
          <w:szCs w:val="22"/>
        </w:rPr>
        <w:t xml:space="preserve">Zároveň bude probíhat související stavba realizovaná </w:t>
      </w:r>
      <w:r>
        <w:rPr>
          <w:rFonts w:ascii="Arial" w:hAnsi="Arial" w:cs="Arial"/>
          <w:bCs/>
          <w:sz w:val="22"/>
          <w:szCs w:val="22"/>
        </w:rPr>
        <w:t>městem Jaroměřice nad Rokytnou</w:t>
      </w:r>
      <w:r w:rsidRPr="00D851B4">
        <w:rPr>
          <w:rFonts w:ascii="Arial" w:hAnsi="Arial" w:cs="Arial"/>
          <w:bCs/>
          <w:sz w:val="22"/>
          <w:szCs w:val="22"/>
        </w:rPr>
        <w:t xml:space="preserve"> spočívající v</w:t>
      </w:r>
      <w:r>
        <w:rPr>
          <w:rFonts w:ascii="Arial" w:hAnsi="Arial" w:cs="Arial"/>
          <w:bCs/>
          <w:sz w:val="22"/>
          <w:szCs w:val="22"/>
        </w:rPr>
        <w:t> rekonstrukci chodníků a veřejného osvětlení. Město Jaroměřice nad Rokytnou</w:t>
      </w:r>
      <w:r w:rsidRPr="00D851B4">
        <w:rPr>
          <w:rFonts w:ascii="Arial" w:hAnsi="Arial" w:cs="Arial"/>
          <w:bCs/>
          <w:sz w:val="22"/>
          <w:szCs w:val="22"/>
        </w:rPr>
        <w:t xml:space="preserve"> si na tuto stavbu zajistí svého </w:t>
      </w:r>
      <w:r>
        <w:rPr>
          <w:rFonts w:ascii="Arial" w:hAnsi="Arial" w:cs="Arial"/>
          <w:bCs/>
          <w:sz w:val="22"/>
          <w:szCs w:val="22"/>
        </w:rPr>
        <w:t xml:space="preserve">technického </w:t>
      </w:r>
      <w:proofErr w:type="spellStart"/>
      <w:r>
        <w:rPr>
          <w:rFonts w:ascii="Arial" w:hAnsi="Arial" w:cs="Arial"/>
          <w:bCs/>
          <w:sz w:val="22"/>
          <w:szCs w:val="22"/>
        </w:rPr>
        <w:t>dozora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stavebníka</w:t>
      </w:r>
      <w:r w:rsidRPr="00D851B4">
        <w:rPr>
          <w:rFonts w:ascii="Arial" w:hAnsi="Arial" w:cs="Arial"/>
          <w:bCs/>
          <w:sz w:val="22"/>
          <w:szCs w:val="22"/>
        </w:rPr>
        <w:t>.</w:t>
      </w:r>
    </w:p>
    <w:p w14:paraId="1C0477C0" w14:textId="77777777" w:rsidR="00D1090B" w:rsidRDefault="00D1090B" w:rsidP="00D1090B">
      <w:pPr>
        <w:ind w:left="4678" w:hanging="4678"/>
        <w:rPr>
          <w:rFonts w:ascii="Arial" w:hAnsi="Arial" w:cs="Arial"/>
          <w:sz w:val="22"/>
          <w:szCs w:val="22"/>
        </w:rPr>
      </w:pPr>
    </w:p>
    <w:p w14:paraId="39EFEE31" w14:textId="01A16848" w:rsidR="00B40C7E" w:rsidRDefault="00B40C7E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282A41BD" w14:textId="14C4A42D" w:rsidR="00D1090B" w:rsidRDefault="00D1090B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56DB0FA4" w14:textId="1CCAFD7C" w:rsidR="00D1090B" w:rsidRDefault="00D1090B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326B42FB" w14:textId="43EF4BB4" w:rsidR="00D1090B" w:rsidRDefault="00D1090B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4E38226A" w14:textId="77777777" w:rsidR="00D1090B" w:rsidRDefault="00D1090B" w:rsidP="005258C8">
      <w:pPr>
        <w:ind w:left="4678" w:hanging="4678"/>
        <w:rPr>
          <w:rFonts w:ascii="Arial" w:hAnsi="Arial" w:cs="Arial"/>
          <w:sz w:val="22"/>
          <w:szCs w:val="22"/>
        </w:rPr>
      </w:pPr>
    </w:p>
    <w:p w14:paraId="12DBFAE7" w14:textId="77777777" w:rsidR="00D819D2" w:rsidRPr="00D819D2" w:rsidRDefault="00D819D2" w:rsidP="005258C8">
      <w:pPr>
        <w:ind w:left="4678" w:hanging="4678"/>
        <w:rPr>
          <w:rFonts w:ascii="Arial" w:hAnsi="Arial" w:cs="Arial"/>
          <w:sz w:val="8"/>
          <w:szCs w:val="8"/>
        </w:rPr>
      </w:pPr>
    </w:p>
    <w:p w14:paraId="44919522" w14:textId="77777777" w:rsidR="00A818A4" w:rsidRPr="00F33912" w:rsidRDefault="00A818A4" w:rsidP="00A818A4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lastRenderedPageBreak/>
        <w:t>Požadavky související s rozd</w:t>
      </w:r>
      <w:r w:rsidR="001068BC">
        <w:rPr>
          <w:rFonts w:ascii="Arial" w:hAnsi="Arial" w:cs="Arial"/>
          <w:sz w:val="22"/>
          <w:szCs w:val="22"/>
        </w:rPr>
        <w:t>ělením veřejné zakázky na části</w:t>
      </w:r>
    </w:p>
    <w:p w14:paraId="20131032" w14:textId="77777777" w:rsidR="00A818A4" w:rsidRPr="00F33912" w:rsidRDefault="001A773D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C06574">
        <w:rPr>
          <w:rFonts w:ascii="Arial" w:hAnsi="Arial" w:cs="Arial"/>
          <w:b w:val="0"/>
          <w:bCs w:val="0"/>
          <w:spacing w:val="-6"/>
          <w:sz w:val="22"/>
          <w:szCs w:val="22"/>
        </w:rPr>
        <w:t>Dodavatel je oprávněn podat nabídku na všechny či některé části veřejné zakázky nebo jen na jednu</w:t>
      </w:r>
      <w:r w:rsidRPr="001A773D">
        <w:rPr>
          <w:rFonts w:ascii="Arial" w:hAnsi="Arial" w:cs="Arial"/>
          <w:b w:val="0"/>
          <w:bCs w:val="0"/>
          <w:sz w:val="22"/>
          <w:szCs w:val="22"/>
        </w:rPr>
        <w:t xml:space="preserve"> část veřejné zakázky.</w:t>
      </w:r>
      <w:r w:rsidR="00A818A4" w:rsidRPr="00F33912">
        <w:rPr>
          <w:rFonts w:ascii="Arial" w:hAnsi="Arial" w:cs="Arial"/>
          <w:b w:val="0"/>
          <w:bCs w:val="0"/>
          <w:sz w:val="22"/>
          <w:szCs w:val="22"/>
        </w:rPr>
        <w:t xml:space="preserve"> Každá část bude hodnocena samostatně a na každou část zakázky bude uzavřena samostatná smlouva. </w:t>
      </w:r>
    </w:p>
    <w:p w14:paraId="166115A6" w14:textId="587B180C" w:rsidR="00A818A4" w:rsidRDefault="00A818A4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pacing w:val="-6"/>
          <w:sz w:val="22"/>
          <w:szCs w:val="22"/>
        </w:rPr>
      </w:pPr>
      <w:r w:rsidRPr="00FA61E6">
        <w:rPr>
          <w:rFonts w:ascii="Arial" w:hAnsi="Arial" w:cs="Arial"/>
          <w:b w:val="0"/>
          <w:bCs w:val="0"/>
          <w:spacing w:val="-4"/>
          <w:sz w:val="22"/>
          <w:szCs w:val="22"/>
        </w:rPr>
        <w:t>Všechna ustanovení této výzvy k podání nabídek, která se týkají povinností dodavatele ve vztahu</w:t>
      </w:r>
      <w:r w:rsidRPr="00F33912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FA61E6">
        <w:rPr>
          <w:rFonts w:ascii="Arial" w:hAnsi="Arial" w:cs="Arial"/>
          <w:b w:val="0"/>
          <w:bCs w:val="0"/>
          <w:spacing w:val="-6"/>
          <w:sz w:val="22"/>
          <w:szCs w:val="22"/>
        </w:rPr>
        <w:t>k veřejné zakázce, platí pro každou jednotlivou část veřejné zakázky, nevyplývá-li z textu výzvy jinak.</w:t>
      </w:r>
    </w:p>
    <w:p w14:paraId="0556671E" w14:textId="77777777" w:rsidR="00B10860" w:rsidRDefault="00B10860" w:rsidP="00A818A4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03C04465" w14:textId="77777777" w:rsidR="007B0FA8" w:rsidRPr="00F33912" w:rsidRDefault="00505DE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Předpokládaná hodnota veřejné zakázky</w:t>
      </w:r>
    </w:p>
    <w:p w14:paraId="020C9689" w14:textId="7DC2B480" w:rsidR="004478D5" w:rsidRPr="00F33912" w:rsidRDefault="004478D5" w:rsidP="00A13DC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Předpokládaná hodnota veřejné </w:t>
      </w:r>
      <w:r w:rsidRPr="001C7A50">
        <w:rPr>
          <w:rFonts w:ascii="Arial" w:hAnsi="Arial" w:cs="Arial"/>
          <w:sz w:val="22"/>
          <w:szCs w:val="22"/>
        </w:rPr>
        <w:t xml:space="preserve">zakázky </w:t>
      </w:r>
      <w:r w:rsidRPr="009636F4">
        <w:rPr>
          <w:rFonts w:ascii="Arial" w:hAnsi="Arial" w:cs="Arial"/>
          <w:sz w:val="22"/>
          <w:szCs w:val="22"/>
        </w:rPr>
        <w:t xml:space="preserve">činí </w:t>
      </w:r>
      <w:r w:rsidR="00681746" w:rsidRPr="009636F4">
        <w:rPr>
          <w:rFonts w:ascii="Arial" w:hAnsi="Arial" w:cs="Arial"/>
          <w:sz w:val="22"/>
          <w:szCs w:val="22"/>
        </w:rPr>
        <w:t> </w:t>
      </w:r>
      <w:r w:rsidR="009636F4" w:rsidRPr="009636F4">
        <w:rPr>
          <w:rFonts w:ascii="Arial" w:hAnsi="Arial" w:cs="Arial"/>
          <w:sz w:val="22"/>
          <w:szCs w:val="22"/>
        </w:rPr>
        <w:t xml:space="preserve">930 000 </w:t>
      </w:r>
      <w:r w:rsidR="001C7A50" w:rsidRPr="009636F4">
        <w:rPr>
          <w:rFonts w:ascii="Arial" w:hAnsi="Arial" w:cs="Arial"/>
          <w:sz w:val="22"/>
          <w:szCs w:val="22"/>
        </w:rPr>
        <w:t>Kč</w:t>
      </w:r>
      <w:r w:rsidR="001C7A50" w:rsidRPr="00715BAB">
        <w:rPr>
          <w:rFonts w:ascii="Arial" w:hAnsi="Arial" w:cs="Arial"/>
          <w:sz w:val="22"/>
          <w:szCs w:val="22"/>
        </w:rPr>
        <w:t xml:space="preserve"> </w:t>
      </w:r>
      <w:r w:rsidR="00800519" w:rsidRPr="00715BAB">
        <w:rPr>
          <w:rFonts w:ascii="Arial" w:hAnsi="Arial" w:cs="Arial"/>
          <w:sz w:val="22"/>
          <w:szCs w:val="22"/>
        </w:rPr>
        <w:t>bez DPH</w:t>
      </w:r>
      <w:r w:rsidR="00A13DC7">
        <w:rPr>
          <w:rFonts w:ascii="Arial" w:hAnsi="Arial" w:cs="Arial"/>
          <w:sz w:val="22"/>
          <w:szCs w:val="22"/>
        </w:rPr>
        <w:t>.</w:t>
      </w:r>
    </w:p>
    <w:p w14:paraId="37F7AFF4" w14:textId="77777777" w:rsidR="004478D5" w:rsidRDefault="002878C3" w:rsidP="00836BF0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P</w:t>
      </w:r>
      <w:r w:rsidR="004478D5" w:rsidRPr="00F33912">
        <w:rPr>
          <w:rFonts w:cs="Arial"/>
          <w:szCs w:val="22"/>
        </w:rPr>
        <w:t>ředpokládan</w:t>
      </w:r>
      <w:r>
        <w:rPr>
          <w:rFonts w:cs="Arial"/>
          <w:szCs w:val="22"/>
        </w:rPr>
        <w:t>é</w:t>
      </w:r>
      <w:r w:rsidR="004478D5" w:rsidRPr="00F33912">
        <w:rPr>
          <w:rFonts w:cs="Arial"/>
          <w:szCs w:val="22"/>
        </w:rPr>
        <w:t xml:space="preserve"> hodnot</w:t>
      </w:r>
      <w:r>
        <w:rPr>
          <w:rFonts w:cs="Arial"/>
          <w:szCs w:val="22"/>
        </w:rPr>
        <w:t>y</w:t>
      </w:r>
      <w:r w:rsidR="004478D5" w:rsidRPr="00F33912">
        <w:rPr>
          <w:rFonts w:cs="Arial"/>
          <w:szCs w:val="22"/>
        </w:rPr>
        <w:t xml:space="preserve"> jednotlivých částí zakázky </w:t>
      </w:r>
      <w:r>
        <w:rPr>
          <w:rFonts w:cs="Arial"/>
          <w:szCs w:val="22"/>
        </w:rPr>
        <w:t>jsou uvedeny v</w:t>
      </w:r>
      <w:r w:rsidR="00A13DC7">
        <w:rPr>
          <w:rFonts w:cs="Arial"/>
          <w:szCs w:val="22"/>
        </w:rPr>
        <w:t> článku</w:t>
      </w:r>
      <w:r>
        <w:rPr>
          <w:rFonts w:cs="Arial"/>
          <w:szCs w:val="22"/>
        </w:rPr>
        <w:t xml:space="preserve"> 1 této výzvy. </w:t>
      </w:r>
    </w:p>
    <w:p w14:paraId="34260799" w14:textId="77777777" w:rsidR="001068BC" w:rsidRDefault="001068BC" w:rsidP="00836BF0">
      <w:pPr>
        <w:pStyle w:val="Bntext2"/>
        <w:spacing w:before="120" w:line="288" w:lineRule="auto"/>
        <w:ind w:left="0"/>
        <w:rPr>
          <w:rFonts w:cs="Arial"/>
          <w:sz w:val="4"/>
          <w:szCs w:val="4"/>
        </w:rPr>
      </w:pPr>
    </w:p>
    <w:p w14:paraId="31FE4EE7" w14:textId="77777777" w:rsidR="0055037D" w:rsidRDefault="0055037D" w:rsidP="00836BF0">
      <w:pPr>
        <w:pStyle w:val="Bntext2"/>
        <w:spacing w:before="120" w:line="288" w:lineRule="auto"/>
        <w:ind w:left="0"/>
        <w:rPr>
          <w:rFonts w:cs="Arial"/>
          <w:sz w:val="4"/>
          <w:szCs w:val="4"/>
        </w:rPr>
      </w:pPr>
    </w:p>
    <w:p w14:paraId="0425B0FD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Klasifikace předmětu veřejné zakázky</w:t>
      </w:r>
    </w:p>
    <w:p w14:paraId="35038ECF" w14:textId="77777777" w:rsidR="00F6217E" w:rsidRDefault="00F6217E" w:rsidP="004326EB">
      <w:pPr>
        <w:pStyle w:val="Bntext2"/>
        <w:spacing w:before="120" w:line="288" w:lineRule="auto"/>
        <w:ind w:left="5103" w:hanging="5103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>Hlavní předmět</w:t>
      </w:r>
      <w:r w:rsidR="00F339A4">
        <w:rPr>
          <w:rFonts w:eastAsia="MS Mincho" w:cs="Arial"/>
          <w:szCs w:val="22"/>
        </w:rPr>
        <w:tab/>
      </w:r>
      <w:r w:rsidR="00F339A4" w:rsidRPr="00F33912">
        <w:rPr>
          <w:rFonts w:cs="Arial"/>
          <w:szCs w:val="22"/>
        </w:rPr>
        <w:t>CPV</w:t>
      </w:r>
    </w:p>
    <w:p w14:paraId="67733F7D" w14:textId="77777777" w:rsidR="001B3627" w:rsidRPr="00866F91" w:rsidRDefault="001B3627" w:rsidP="001B3627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66F91">
        <w:rPr>
          <w:rFonts w:ascii="Arial" w:hAnsi="Arial" w:cs="Arial"/>
          <w:sz w:val="22"/>
          <w:szCs w:val="22"/>
        </w:rPr>
        <w:t>Technicko-inženýrské služby</w:t>
      </w:r>
      <w:r>
        <w:rPr>
          <w:rFonts w:ascii="Arial" w:hAnsi="Arial" w:cs="Arial"/>
          <w:sz w:val="22"/>
          <w:szCs w:val="22"/>
        </w:rPr>
        <w:t xml:space="preserve">                                     </w:t>
      </w:r>
      <w:r w:rsidRPr="00866F91">
        <w:rPr>
          <w:rFonts w:ascii="Arial" w:hAnsi="Arial" w:cs="Arial"/>
          <w:sz w:val="22"/>
          <w:szCs w:val="22"/>
        </w:rPr>
        <w:t>71300000-1</w:t>
      </w:r>
    </w:p>
    <w:p w14:paraId="4B577BD8" w14:textId="77777777" w:rsidR="001B3627" w:rsidRDefault="001B3627" w:rsidP="001B3627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66F91">
        <w:rPr>
          <w:rFonts w:ascii="Arial" w:hAnsi="Arial" w:cs="Arial"/>
          <w:sz w:val="22"/>
          <w:szCs w:val="22"/>
        </w:rPr>
        <w:t>Stavební dozor pro stavebně inženýrské práce</w:t>
      </w:r>
      <w:r>
        <w:rPr>
          <w:rFonts w:ascii="Arial" w:hAnsi="Arial" w:cs="Arial"/>
          <w:sz w:val="22"/>
          <w:szCs w:val="22"/>
        </w:rPr>
        <w:t xml:space="preserve">         </w:t>
      </w:r>
      <w:r w:rsidRPr="00866F91">
        <w:rPr>
          <w:rFonts w:ascii="Arial" w:hAnsi="Arial" w:cs="Arial"/>
          <w:sz w:val="22"/>
          <w:szCs w:val="22"/>
        </w:rPr>
        <w:t>71322100-2</w:t>
      </w:r>
    </w:p>
    <w:p w14:paraId="10F74A64" w14:textId="77777777" w:rsidR="001068BC" w:rsidRPr="00D819D2" w:rsidRDefault="001068BC" w:rsidP="00DF05EB">
      <w:pPr>
        <w:pStyle w:val="Bntext2"/>
        <w:spacing w:line="288" w:lineRule="auto"/>
        <w:ind w:left="0"/>
        <w:rPr>
          <w:rFonts w:eastAsia="MS Mincho" w:cs="Arial"/>
          <w:sz w:val="28"/>
          <w:szCs w:val="28"/>
        </w:rPr>
      </w:pPr>
    </w:p>
    <w:p w14:paraId="79ED8D88" w14:textId="77777777" w:rsidR="00BF50E0" w:rsidRPr="00F33912" w:rsidRDefault="00BF50E0" w:rsidP="00BF50E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</w:pPr>
      <w:r w:rsidRPr="00F33912">
        <w:rPr>
          <w:rFonts w:ascii="Arial" w:hAnsi="Arial" w:cs="Arial"/>
          <w:sz w:val="22"/>
          <w:szCs w:val="22"/>
        </w:rPr>
        <w:t xml:space="preserve">Kvalifikační předpoklady </w:t>
      </w:r>
      <w:r>
        <w:rPr>
          <w:rFonts w:ascii="Arial" w:hAnsi="Arial" w:cs="Arial"/>
          <w:sz w:val="22"/>
          <w:szCs w:val="22"/>
        </w:rPr>
        <w:t xml:space="preserve">a způsobilost </w:t>
      </w:r>
      <w:r w:rsidRPr="00F33912">
        <w:rPr>
          <w:rFonts w:ascii="Arial" w:hAnsi="Arial" w:cs="Arial"/>
          <w:sz w:val="22"/>
          <w:szCs w:val="22"/>
        </w:rPr>
        <w:t>pro plnění veřejné zakázky</w:t>
      </w:r>
    </w:p>
    <w:p w14:paraId="295B84E2" w14:textId="77777777" w:rsidR="00BF50E0" w:rsidRPr="00F33912" w:rsidRDefault="00BF50E0" w:rsidP="00BF50E0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</w:t>
      </w:r>
      <w:r w:rsidR="00894C97">
        <w:rPr>
          <w:rFonts w:ascii="Arial" w:hAnsi="Arial" w:cs="Arial"/>
          <w:sz w:val="22"/>
          <w:szCs w:val="22"/>
        </w:rPr>
        <w:t>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370589ED" w14:textId="77777777" w:rsidR="00BF50E0" w:rsidRPr="00F33912" w:rsidRDefault="00BF50E0" w:rsidP="00BF50E0">
      <w:pPr>
        <w:numPr>
          <w:ilvl w:val="0"/>
          <w:numId w:val="29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6A8908EF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profesní </w:t>
      </w:r>
      <w:r>
        <w:rPr>
          <w:rFonts w:ascii="Arial" w:hAnsi="Arial" w:cs="Arial"/>
          <w:sz w:val="22"/>
          <w:szCs w:val="22"/>
        </w:rPr>
        <w:t>způsobilosti</w:t>
      </w:r>
      <w:r w:rsidR="00CF5298">
        <w:rPr>
          <w:rFonts w:ascii="Arial" w:hAnsi="Arial" w:cs="Arial"/>
          <w:sz w:val="22"/>
          <w:szCs w:val="22"/>
        </w:rPr>
        <w:t>,</w:t>
      </w:r>
    </w:p>
    <w:p w14:paraId="2628AFBD" w14:textId="77777777" w:rsidR="00BF50E0" w:rsidRPr="00F33912" w:rsidRDefault="00BF50E0" w:rsidP="00BF50E0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 w:rsidR="00CF5298">
        <w:rPr>
          <w:rFonts w:ascii="Arial" w:hAnsi="Arial" w:cs="Arial"/>
          <w:sz w:val="22"/>
          <w:szCs w:val="22"/>
        </w:rPr>
        <w:t>ce.</w:t>
      </w:r>
    </w:p>
    <w:p w14:paraId="01EAA341" w14:textId="77777777" w:rsidR="00E9692B" w:rsidRPr="00E9692B" w:rsidRDefault="00E9692B" w:rsidP="00BF50E0">
      <w:pPr>
        <w:pStyle w:val="bntext"/>
        <w:spacing w:before="120" w:line="288" w:lineRule="auto"/>
        <w:rPr>
          <w:spacing w:val="-4"/>
          <w:sz w:val="8"/>
          <w:szCs w:val="8"/>
        </w:rPr>
      </w:pPr>
    </w:p>
    <w:p w14:paraId="2185B3EE" w14:textId="77777777" w:rsidR="00BF50E0" w:rsidRDefault="00BF50E0" w:rsidP="00BF50E0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</w:t>
      </w:r>
      <w:r w:rsidR="00646832" w:rsidRPr="00646832">
        <w:rPr>
          <w:spacing w:val="-4"/>
          <w:szCs w:val="22"/>
        </w:rPr>
        <w:t>hodního rejstříku nesmějí být ke dni</w:t>
      </w:r>
      <w:r w:rsidR="00646832" w:rsidRPr="00646832">
        <w:rPr>
          <w:szCs w:val="22"/>
        </w:rPr>
        <w:t xml:space="preserve"> podání nabídky</w:t>
      </w:r>
      <w:r w:rsidRPr="00646832">
        <w:rPr>
          <w:szCs w:val="22"/>
        </w:rPr>
        <w:t xml:space="preserve"> starší </w:t>
      </w:r>
      <w:r w:rsidR="00646832">
        <w:rPr>
          <w:szCs w:val="22"/>
        </w:rPr>
        <w:t>3 měsíců</w:t>
      </w:r>
      <w:r w:rsidRPr="00646832">
        <w:rPr>
          <w:szCs w:val="22"/>
        </w:rPr>
        <w:t>.</w:t>
      </w:r>
    </w:p>
    <w:p w14:paraId="21547799" w14:textId="77777777" w:rsidR="00BF50E0" w:rsidRPr="0046263E" w:rsidRDefault="00BF50E0" w:rsidP="00BF50E0">
      <w:pPr>
        <w:pStyle w:val="bntext"/>
        <w:spacing w:before="120" w:line="288" w:lineRule="auto"/>
        <w:rPr>
          <w:sz w:val="8"/>
          <w:szCs w:val="8"/>
        </w:rPr>
      </w:pPr>
    </w:p>
    <w:p w14:paraId="407CF3A9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1" w:name="bookmark21"/>
      <w:r w:rsidRPr="00F33912">
        <w:rPr>
          <w:u w:val="single"/>
        </w:rPr>
        <w:t xml:space="preserve">Základní </w:t>
      </w:r>
      <w:bookmarkEnd w:id="1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49C7463" w14:textId="77777777" w:rsidR="00BF50E0" w:rsidRPr="00F33912" w:rsidRDefault="00BF50E0" w:rsidP="00E200B6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 w:rsidR="00E01B01">
        <w:rPr>
          <w:rFonts w:ascii="Arial" w:hAnsi="Arial" w:cs="Arial"/>
          <w:sz w:val="22"/>
          <w:szCs w:val="22"/>
        </w:rPr>
        <w:t xml:space="preserve">zadávací </w:t>
      </w:r>
      <w:r w:rsidR="00847A98" w:rsidRPr="00847A98">
        <w:rPr>
          <w:rFonts w:ascii="Arial" w:hAnsi="Arial" w:cs="Arial"/>
          <w:sz w:val="22"/>
          <w:szCs w:val="22"/>
        </w:rPr>
        <w:t>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5129B336" w14:textId="77777777" w:rsidR="00BF50E0" w:rsidRPr="00981290" w:rsidRDefault="00BF50E0" w:rsidP="00276421">
      <w:pPr>
        <w:ind w:left="62"/>
        <w:jc w:val="both"/>
        <w:rPr>
          <w:rFonts w:ascii="Arial" w:hAnsi="Arial" w:cs="Arial"/>
          <w:i/>
          <w:sz w:val="8"/>
          <w:szCs w:val="8"/>
        </w:rPr>
      </w:pPr>
    </w:p>
    <w:p w14:paraId="47CCEFC4" w14:textId="77777777" w:rsidR="00E9692B" w:rsidRDefault="00E9692B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</w:p>
    <w:p w14:paraId="1C17012E" w14:textId="77777777" w:rsidR="00BF50E0" w:rsidRPr="00F33912" w:rsidRDefault="00BF50E0" w:rsidP="00CB4170">
      <w:pPr>
        <w:pStyle w:val="2"/>
        <w:numPr>
          <w:ilvl w:val="0"/>
          <w:numId w:val="0"/>
        </w:numPr>
        <w:spacing w:before="0" w:after="0" w:line="288" w:lineRule="auto"/>
        <w:rPr>
          <w:u w:val="single"/>
        </w:rPr>
      </w:pPr>
      <w:r w:rsidRPr="00F33912">
        <w:rPr>
          <w:u w:val="single"/>
        </w:rPr>
        <w:t xml:space="preserve">Profesní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3995066C" w14:textId="77777777" w:rsidR="00DD3CDA" w:rsidRPr="00F33912" w:rsidRDefault="00DD3CDA" w:rsidP="00C62C2E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Splnění profesní </w:t>
      </w:r>
      <w:r w:rsidR="00BF50E0">
        <w:rPr>
          <w:rFonts w:cs="Arial"/>
          <w:szCs w:val="22"/>
        </w:rPr>
        <w:t xml:space="preserve">způsobilosti </w:t>
      </w:r>
      <w:r w:rsidRPr="00F33912">
        <w:rPr>
          <w:rFonts w:cs="Arial"/>
          <w:szCs w:val="22"/>
        </w:rPr>
        <w:t>prokáže dodavatel, který předloží:</w:t>
      </w:r>
    </w:p>
    <w:p w14:paraId="46CCDB8A" w14:textId="6F9D3D81" w:rsidR="009F3596" w:rsidRPr="009F3596" w:rsidRDefault="00F10ED8" w:rsidP="009F3596">
      <w:pPr>
        <w:pStyle w:val="Bntext2"/>
        <w:numPr>
          <w:ilvl w:val="0"/>
          <w:numId w:val="11"/>
        </w:numPr>
        <w:tabs>
          <w:tab w:val="clear" w:pos="360"/>
        </w:tabs>
        <w:spacing w:before="120" w:line="288" w:lineRule="auto"/>
        <w:ind w:left="284" w:hanging="284"/>
        <w:rPr>
          <w:rFonts w:cs="Arial"/>
          <w:szCs w:val="22"/>
        </w:rPr>
      </w:pPr>
      <w:r>
        <w:rPr>
          <w:rFonts w:cs="Arial"/>
          <w:b/>
          <w:szCs w:val="22"/>
        </w:rPr>
        <w:t>V</w:t>
      </w:r>
      <w:r w:rsidR="00DD3CDA" w:rsidRPr="00956E5C">
        <w:rPr>
          <w:rFonts w:cs="Arial"/>
          <w:b/>
          <w:szCs w:val="22"/>
        </w:rPr>
        <w:t>ýpis z obchodního rejstříku</w:t>
      </w:r>
      <w:r w:rsidR="00DD3CDA" w:rsidRPr="00956E5C">
        <w:rPr>
          <w:rFonts w:cs="Arial"/>
          <w:szCs w:val="22"/>
        </w:rPr>
        <w:t xml:space="preserve">, </w:t>
      </w:r>
      <w:r w:rsidR="00265BCA" w:rsidRPr="00956E5C">
        <w:rPr>
          <w:rFonts w:cs="Arial"/>
          <w:szCs w:val="22"/>
        </w:rPr>
        <w:t>p</w:t>
      </w:r>
      <w:r w:rsidR="007C5360" w:rsidRPr="00956E5C">
        <w:rPr>
          <w:rFonts w:cs="Arial"/>
          <w:szCs w:val="22"/>
        </w:rPr>
        <w:t>okud je v něm zapsán, či výpis</w:t>
      </w:r>
      <w:r w:rsidR="00265BCA" w:rsidRPr="00956E5C">
        <w:rPr>
          <w:rFonts w:cs="Arial"/>
          <w:szCs w:val="22"/>
        </w:rPr>
        <w:t xml:space="preserve"> z jiné obdobné evidence, pokud je v ní zapsán. Výpis</w:t>
      </w:r>
      <w:r w:rsidR="00DD3CDA" w:rsidRPr="00956E5C">
        <w:rPr>
          <w:rFonts w:cs="Arial"/>
          <w:szCs w:val="22"/>
        </w:rPr>
        <w:t xml:space="preserve"> nesmí </w:t>
      </w:r>
      <w:r w:rsidR="00D25477" w:rsidRPr="00956E5C">
        <w:rPr>
          <w:rFonts w:cs="Arial"/>
          <w:szCs w:val="22"/>
        </w:rPr>
        <w:t>být ke dni podání nabídky starší 3 měsíců</w:t>
      </w:r>
      <w:r w:rsidR="000E50D2" w:rsidRPr="00956E5C">
        <w:rPr>
          <w:rFonts w:cs="Arial"/>
          <w:szCs w:val="22"/>
        </w:rPr>
        <w:t>.</w:t>
      </w:r>
    </w:p>
    <w:p w14:paraId="770C99DD" w14:textId="0B77B017" w:rsidR="00D819D2" w:rsidRPr="005549FD" w:rsidRDefault="001B3627" w:rsidP="009F3596">
      <w:pPr>
        <w:pStyle w:val="Bntext2"/>
        <w:numPr>
          <w:ilvl w:val="0"/>
          <w:numId w:val="11"/>
        </w:numPr>
        <w:spacing w:line="288" w:lineRule="auto"/>
        <w:ind w:left="357" w:hanging="357"/>
        <w:rPr>
          <w:rFonts w:cs="Arial"/>
          <w:szCs w:val="22"/>
        </w:rPr>
      </w:pPr>
      <w:r w:rsidRPr="00ED15C5">
        <w:rPr>
          <w:rFonts w:cs="Arial"/>
          <w:b/>
          <w:szCs w:val="22"/>
        </w:rPr>
        <w:t>Živnostenský list nebo výpis ze živnostenského rejstříku </w:t>
      </w:r>
      <w:r w:rsidRPr="00ED15C5">
        <w:rPr>
          <w:rFonts w:cs="Arial"/>
          <w:szCs w:val="22"/>
        </w:rPr>
        <w:t>s předmětem podnikání odpovídající předmětu veřejné zakázky. Dodavatel splní tento kvalifikační předpoklad předložením živnostenského oprávnění či licence zejména pro předmět podnikání Výroba, obchod a služby neuvedené v </w:t>
      </w:r>
      <w:r w:rsidRPr="00D20A94">
        <w:rPr>
          <w:rFonts w:cs="Arial"/>
          <w:szCs w:val="22"/>
        </w:rPr>
        <w:t>přílohách 1 až 3 zákona č. 455/1991 Sb., o živnostenském podnikání (živnostenský zákon)</w:t>
      </w:r>
      <w:r>
        <w:rPr>
          <w:rFonts w:cs="Arial"/>
          <w:szCs w:val="22"/>
        </w:rPr>
        <w:t>, ve znění pozdějších předpisů</w:t>
      </w:r>
      <w:r w:rsidRPr="00ED15C5">
        <w:rPr>
          <w:rFonts w:cs="Arial"/>
          <w:szCs w:val="22"/>
        </w:rPr>
        <w:t xml:space="preserve">, a to pro Obory činností náležející do živnosti volné </w:t>
      </w:r>
      <w:r w:rsidRPr="00ED15C5">
        <w:rPr>
          <w:rFonts w:cs="Arial"/>
          <w:b/>
          <w:szCs w:val="22"/>
        </w:rPr>
        <w:t>Služby v oblasti administrativní správy a služby organizačně hospodářské povahy</w:t>
      </w:r>
      <w:r w:rsidRPr="00ED15C5">
        <w:rPr>
          <w:rFonts w:cs="Arial"/>
          <w:szCs w:val="22"/>
        </w:rPr>
        <w:t xml:space="preserve"> </w:t>
      </w:r>
      <w:r w:rsidRPr="00ED15C5">
        <w:rPr>
          <w:rFonts w:cs="Arial"/>
        </w:rPr>
        <w:t>nebo</w:t>
      </w:r>
      <w:r w:rsidRPr="00ED15C5">
        <w:rPr>
          <w:rFonts w:cs="Arial"/>
          <w:b/>
        </w:rPr>
        <w:t xml:space="preserve"> „Inženýrská činnost v investiční výstavbě“</w:t>
      </w:r>
      <w:r>
        <w:rPr>
          <w:rFonts w:cs="Arial"/>
          <w:b/>
        </w:rPr>
        <w:t>;</w:t>
      </w:r>
    </w:p>
    <w:p w14:paraId="53A04DB0" w14:textId="66B8A99D" w:rsidR="005549FD" w:rsidRDefault="005549FD" w:rsidP="005549FD">
      <w:pPr>
        <w:pStyle w:val="Bntext2"/>
        <w:tabs>
          <w:tab w:val="clear" w:pos="-1560"/>
        </w:tabs>
        <w:spacing w:line="288" w:lineRule="auto"/>
        <w:ind w:left="357"/>
        <w:rPr>
          <w:rFonts w:cs="Arial"/>
          <w:b/>
        </w:rPr>
      </w:pPr>
    </w:p>
    <w:p w14:paraId="554FECC3" w14:textId="77777777" w:rsidR="00D1090B" w:rsidRDefault="00D1090B" w:rsidP="005549FD">
      <w:pPr>
        <w:pStyle w:val="Bntext2"/>
        <w:tabs>
          <w:tab w:val="clear" w:pos="-1560"/>
        </w:tabs>
        <w:spacing w:line="288" w:lineRule="auto"/>
        <w:ind w:left="357"/>
        <w:rPr>
          <w:rFonts w:cs="Arial"/>
          <w:b/>
        </w:rPr>
      </w:pPr>
    </w:p>
    <w:p w14:paraId="3837CBDB" w14:textId="35DB0E7A" w:rsidR="00AD5DED" w:rsidRPr="00CD3094" w:rsidRDefault="009F3596" w:rsidP="00D1090B">
      <w:pPr>
        <w:pStyle w:val="Bntext2"/>
        <w:numPr>
          <w:ilvl w:val="0"/>
          <w:numId w:val="11"/>
        </w:numPr>
        <w:spacing w:line="288" w:lineRule="auto"/>
        <w:ind w:left="357" w:hanging="357"/>
        <w:rPr>
          <w:rFonts w:cs="Arial"/>
          <w:b/>
          <w:i/>
          <w:szCs w:val="22"/>
        </w:rPr>
      </w:pPr>
      <w:r w:rsidRPr="005549FD">
        <w:rPr>
          <w:rFonts w:cs="Arial"/>
          <w:b/>
          <w:bCs/>
          <w:szCs w:val="22"/>
        </w:rPr>
        <w:lastRenderedPageBreak/>
        <w:t xml:space="preserve">Osvědčení o autorizaci pro obor dopravní stavby </w:t>
      </w:r>
      <w:r w:rsidRPr="005549FD">
        <w:rPr>
          <w:rFonts w:cs="Arial"/>
          <w:szCs w:val="22"/>
        </w:rPr>
        <w:t>vydané dle zákona č. 360/1992 Sb., o výkonu povolání autorizovaných architektů a o výkonu povolání autorizovaných inženýrů a techniků činných ve výstavbě, ve znění pozdějších předpisů, nebo jiný rovnocenný doklad;</w:t>
      </w:r>
    </w:p>
    <w:p w14:paraId="6A1B79D1" w14:textId="77777777" w:rsidR="00CD3094" w:rsidRPr="000038A3" w:rsidRDefault="00CD3094" w:rsidP="00CD3094">
      <w:pPr>
        <w:pStyle w:val="Bntext2"/>
        <w:numPr>
          <w:ilvl w:val="0"/>
          <w:numId w:val="11"/>
        </w:numPr>
        <w:spacing w:line="288" w:lineRule="auto"/>
        <w:ind w:left="357" w:hanging="357"/>
        <w:rPr>
          <w:rFonts w:cs="Arial"/>
          <w:b/>
          <w:i/>
          <w:szCs w:val="22"/>
        </w:rPr>
      </w:pPr>
      <w:r w:rsidRPr="00AD5DED">
        <w:rPr>
          <w:rFonts w:cs="Arial"/>
          <w:b/>
          <w:bCs/>
          <w:spacing w:val="-2"/>
          <w:szCs w:val="22"/>
        </w:rPr>
        <w:t xml:space="preserve">Osvědčení o autorizaci pro obor mosty a inženýrské konstrukce </w:t>
      </w:r>
      <w:r w:rsidRPr="00AD5DED">
        <w:rPr>
          <w:rFonts w:cs="Arial"/>
          <w:bCs/>
          <w:spacing w:val="-2"/>
          <w:szCs w:val="22"/>
        </w:rPr>
        <w:t xml:space="preserve">vydaným dle zákona č. 360/1992 Sb., o výkonu </w:t>
      </w:r>
      <w:r w:rsidRPr="00AD5DED">
        <w:rPr>
          <w:rFonts w:cs="Arial"/>
          <w:szCs w:val="22"/>
        </w:rPr>
        <w:t>povolání autorizovaných architektů a o výkonu povolání autorizovaných inženýrů a techniků činných ve výstavbě, ve znění pozdějších předpisů, nebo jiný rovnocenný doklad.</w:t>
      </w:r>
    </w:p>
    <w:p w14:paraId="56428892" w14:textId="262401E0" w:rsidR="009F3596" w:rsidRDefault="009F3596" w:rsidP="007F0CE3">
      <w:pPr>
        <w:spacing w:before="120" w:line="288" w:lineRule="auto"/>
        <w:jc w:val="both"/>
        <w:rPr>
          <w:rFonts w:ascii="Arial" w:hAnsi="Arial" w:cs="Arial"/>
          <w:sz w:val="8"/>
          <w:szCs w:val="8"/>
        </w:rPr>
      </w:pPr>
    </w:p>
    <w:p w14:paraId="497C8EF9" w14:textId="447D5CDC" w:rsidR="009F3596" w:rsidRDefault="009F3596" w:rsidP="00BF50E0">
      <w:pPr>
        <w:spacing w:before="120" w:line="288" w:lineRule="auto"/>
        <w:ind w:left="360"/>
        <w:jc w:val="both"/>
        <w:rPr>
          <w:rFonts w:ascii="Arial" w:hAnsi="Arial" w:cs="Arial"/>
          <w:sz w:val="8"/>
          <w:szCs w:val="8"/>
        </w:rPr>
      </w:pPr>
    </w:p>
    <w:p w14:paraId="6DE46046" w14:textId="77777777" w:rsidR="009F3596" w:rsidRPr="0089070E" w:rsidRDefault="009F3596" w:rsidP="009F3596">
      <w:pPr>
        <w:pStyle w:val="Bntext2"/>
        <w:tabs>
          <w:tab w:val="clear" w:pos="-1560"/>
        </w:tabs>
        <w:spacing w:line="288" w:lineRule="auto"/>
        <w:ind w:left="357"/>
        <w:rPr>
          <w:rFonts w:cs="Arial"/>
          <w:b/>
          <w:sz w:val="28"/>
          <w:szCs w:val="28"/>
        </w:rPr>
      </w:pPr>
      <w:r w:rsidRPr="0089070E">
        <w:rPr>
          <w:rFonts w:cs="Arial"/>
          <w:b/>
          <w:sz w:val="28"/>
          <w:szCs w:val="28"/>
        </w:rPr>
        <w:t xml:space="preserve">Zadavatel upozorňuje na skutečnost, že </w:t>
      </w:r>
      <w:r>
        <w:rPr>
          <w:rFonts w:cs="Arial"/>
          <w:b/>
          <w:sz w:val="28"/>
          <w:szCs w:val="28"/>
        </w:rPr>
        <w:t>výkon</w:t>
      </w:r>
      <w:r w:rsidRPr="0089070E">
        <w:rPr>
          <w:rFonts w:cs="Arial"/>
          <w:b/>
          <w:sz w:val="28"/>
          <w:szCs w:val="28"/>
        </w:rPr>
        <w:t xml:space="preserve"> technického dozoru na stavbě bude moci provádět pouze osoba</w:t>
      </w:r>
      <w:r>
        <w:rPr>
          <w:rFonts w:cs="Arial"/>
          <w:b/>
          <w:sz w:val="28"/>
          <w:szCs w:val="28"/>
        </w:rPr>
        <w:t>/osoby vlastnící ta</w:t>
      </w:r>
      <w:r w:rsidRPr="0089070E">
        <w:rPr>
          <w:rFonts w:cs="Arial"/>
          <w:b/>
          <w:sz w:val="28"/>
          <w:szCs w:val="28"/>
        </w:rPr>
        <w:t>to oprávnění.</w:t>
      </w:r>
    </w:p>
    <w:p w14:paraId="6D4E5922" w14:textId="77777777" w:rsidR="009F3596" w:rsidRDefault="009F3596" w:rsidP="009F3596">
      <w:pPr>
        <w:pStyle w:val="Bntext2"/>
        <w:tabs>
          <w:tab w:val="clear" w:pos="-1560"/>
        </w:tabs>
        <w:spacing w:line="288" w:lineRule="auto"/>
        <w:ind w:left="357"/>
        <w:rPr>
          <w:rFonts w:cs="Arial"/>
          <w:b/>
          <w:sz w:val="28"/>
          <w:szCs w:val="28"/>
        </w:rPr>
      </w:pPr>
      <w:r w:rsidRPr="00AA6EF6">
        <w:rPr>
          <w:rFonts w:cs="Arial"/>
          <w:b/>
          <w:sz w:val="28"/>
          <w:szCs w:val="28"/>
        </w:rPr>
        <w:t>K zajištění výkonu vybraných činností ve výstavbě, přesahujících rozsah oboru, popřípadě specializace, k jejímuž výkonu byla autorizované osobě autorizace udělena, je</w:t>
      </w:r>
      <w:r>
        <w:rPr>
          <w:rFonts w:cs="Arial"/>
          <w:b/>
          <w:sz w:val="28"/>
          <w:szCs w:val="28"/>
        </w:rPr>
        <w:t xml:space="preserve"> dodavatel </w:t>
      </w:r>
      <w:r w:rsidRPr="00AA6EF6">
        <w:rPr>
          <w:rFonts w:cs="Arial"/>
          <w:b/>
          <w:sz w:val="28"/>
          <w:szCs w:val="28"/>
        </w:rPr>
        <w:t>povin</w:t>
      </w:r>
      <w:r>
        <w:rPr>
          <w:rFonts w:cs="Arial"/>
          <w:b/>
          <w:sz w:val="28"/>
          <w:szCs w:val="28"/>
        </w:rPr>
        <w:t>e</w:t>
      </w:r>
      <w:r w:rsidRPr="00AA6EF6">
        <w:rPr>
          <w:rFonts w:cs="Arial"/>
          <w:b/>
          <w:sz w:val="28"/>
          <w:szCs w:val="28"/>
        </w:rPr>
        <w:t>n zajistit spolupráci osoby s autorizací v příslušném oboru, popřípadě specializaci. Náklady s tím spojené musí být zahrnuty do</w:t>
      </w:r>
      <w:r>
        <w:rPr>
          <w:rFonts w:cs="Arial"/>
          <w:b/>
          <w:sz w:val="28"/>
          <w:szCs w:val="28"/>
        </w:rPr>
        <w:t> </w:t>
      </w:r>
      <w:r w:rsidRPr="00AA6EF6">
        <w:rPr>
          <w:rFonts w:cs="Arial"/>
          <w:b/>
          <w:sz w:val="28"/>
          <w:szCs w:val="28"/>
        </w:rPr>
        <w:t>cenové nabídky.</w:t>
      </w:r>
    </w:p>
    <w:p w14:paraId="71BE695B" w14:textId="77777777" w:rsidR="009F3596" w:rsidRDefault="009F3596" w:rsidP="009F3596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30DCB994" w14:textId="77777777" w:rsidR="009F3596" w:rsidRDefault="009F3596" w:rsidP="009F3596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635920">
        <w:rPr>
          <w:rFonts w:cs="Arial"/>
          <w:b/>
          <w:szCs w:val="22"/>
        </w:rPr>
        <w:t>Dodavatel uvede ve své nabídce veškeré autorizované osoby, jejímž prostřednictvím bude prokazovat splnění profesní způsobilosti, v rámci veřejné zakázky.</w:t>
      </w:r>
    </w:p>
    <w:p w14:paraId="7B7F6FCE" w14:textId="25EFB8A8" w:rsidR="00C009C3" w:rsidRPr="00985E1F" w:rsidRDefault="00C009C3" w:rsidP="009F3596">
      <w:pPr>
        <w:spacing w:before="120" w:line="288" w:lineRule="auto"/>
        <w:jc w:val="both"/>
        <w:rPr>
          <w:rFonts w:ascii="Arial" w:hAnsi="Arial" w:cs="Arial"/>
          <w:sz w:val="8"/>
          <w:szCs w:val="8"/>
        </w:rPr>
      </w:pPr>
    </w:p>
    <w:p w14:paraId="72D80EA9" w14:textId="77777777" w:rsidR="00BF50E0" w:rsidRPr="00F33912" w:rsidRDefault="00BF50E0" w:rsidP="00BF50E0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F33912">
        <w:rPr>
          <w:u w:val="single"/>
        </w:rPr>
        <w:t>T</w:t>
      </w:r>
      <w:r>
        <w:rPr>
          <w:u w:val="single"/>
        </w:rPr>
        <w:t>echnická kvalifikace</w:t>
      </w:r>
    </w:p>
    <w:p w14:paraId="44C89C0E" w14:textId="77777777" w:rsidR="009F3596" w:rsidRDefault="009F3596" w:rsidP="009F3596">
      <w:pPr>
        <w:pStyle w:val="Bntext2"/>
        <w:spacing w:before="120" w:line="288" w:lineRule="auto"/>
        <w:ind w:left="0"/>
        <w:rPr>
          <w:rFonts w:cs="Arial"/>
          <w:b/>
          <w:szCs w:val="22"/>
        </w:rPr>
      </w:pPr>
      <w:r w:rsidRPr="00F33912">
        <w:rPr>
          <w:rFonts w:cs="Arial"/>
          <w:szCs w:val="22"/>
        </w:rPr>
        <w:t>Splnění technick</w:t>
      </w:r>
      <w:r>
        <w:rPr>
          <w:rFonts w:cs="Arial"/>
          <w:szCs w:val="22"/>
        </w:rPr>
        <w:t>é</w:t>
      </w:r>
      <w:r w:rsidRPr="00F33912">
        <w:rPr>
          <w:rFonts w:cs="Arial"/>
          <w:szCs w:val="22"/>
        </w:rPr>
        <w:t xml:space="preserve"> kvalifika</w:t>
      </w:r>
      <w:r>
        <w:rPr>
          <w:rFonts w:cs="Arial"/>
          <w:szCs w:val="22"/>
        </w:rPr>
        <w:t xml:space="preserve">ce </w:t>
      </w:r>
      <w:r w:rsidRPr="00F33912">
        <w:rPr>
          <w:rFonts w:cs="Arial"/>
          <w:szCs w:val="22"/>
        </w:rPr>
        <w:t>pr</w:t>
      </w:r>
      <w:r>
        <w:rPr>
          <w:rFonts w:cs="Arial"/>
          <w:szCs w:val="22"/>
        </w:rPr>
        <w:t xml:space="preserve">okáže dodavatel, který předloží </w:t>
      </w:r>
      <w:r w:rsidRPr="00F33912">
        <w:rPr>
          <w:rFonts w:cs="Arial"/>
          <w:b/>
          <w:szCs w:val="22"/>
        </w:rPr>
        <w:t xml:space="preserve">Seznam významných služeb poskytnutých dodavatelem v posledních 3 letech </w:t>
      </w:r>
      <w:r>
        <w:rPr>
          <w:rFonts w:cs="Arial"/>
          <w:b/>
          <w:szCs w:val="22"/>
        </w:rPr>
        <w:t xml:space="preserve">před zahájením zadávacího </w:t>
      </w:r>
      <w:r w:rsidRPr="001B6707">
        <w:rPr>
          <w:rFonts w:cs="Arial"/>
          <w:b/>
          <w:szCs w:val="22"/>
        </w:rPr>
        <w:t>řízení</w:t>
      </w:r>
      <w:r w:rsidRPr="001B6707">
        <w:rPr>
          <w:rFonts w:cs="Arial"/>
          <w:szCs w:val="22"/>
        </w:rPr>
        <w:t xml:space="preserve"> s</w:t>
      </w:r>
      <w:r>
        <w:rPr>
          <w:rFonts w:cs="Arial"/>
          <w:szCs w:val="22"/>
        </w:rPr>
        <w:t> </w:t>
      </w:r>
      <w:r w:rsidRPr="001B6707">
        <w:rPr>
          <w:rFonts w:cs="Arial"/>
          <w:szCs w:val="22"/>
        </w:rPr>
        <w:t xml:space="preserve">uvedením </w:t>
      </w:r>
      <w:r>
        <w:rPr>
          <w:rFonts w:cs="Arial"/>
          <w:szCs w:val="22"/>
        </w:rPr>
        <w:t>ceny a doby jejich poskytnutí a identifikací objednatele.</w:t>
      </w:r>
    </w:p>
    <w:p w14:paraId="77A4042E" w14:textId="77777777" w:rsidR="000954B8" w:rsidRDefault="009F3596" w:rsidP="00CD4FE8">
      <w:pPr>
        <w:pStyle w:val="Bntext2"/>
        <w:spacing w:before="120" w:line="288" w:lineRule="auto"/>
        <w:ind w:left="0"/>
        <w:rPr>
          <w:b/>
        </w:rPr>
      </w:pPr>
      <w:r w:rsidRPr="00F33912">
        <w:t>Dodavatel splňuje technick</w:t>
      </w:r>
      <w:r>
        <w:t>ou</w:t>
      </w:r>
      <w:r w:rsidRPr="00F33912">
        <w:t xml:space="preserve"> kvalifika</w:t>
      </w:r>
      <w:r>
        <w:t xml:space="preserve">ci, </w:t>
      </w:r>
      <w:r w:rsidRPr="00F33912">
        <w:t xml:space="preserve">pokud v seznamu významných služeb prokáže, že realizoval </w:t>
      </w:r>
      <w:r w:rsidRPr="003607D9">
        <w:rPr>
          <w:b/>
        </w:rPr>
        <w:t>alespoň 3 služby</w:t>
      </w:r>
      <w:r w:rsidRPr="00F33912">
        <w:t xml:space="preserve"> (musí se přitom jednat o služby řádně dokončené) jej</w:t>
      </w:r>
      <w:r>
        <w:t>ichž</w:t>
      </w:r>
      <w:r w:rsidRPr="00F33912">
        <w:t xml:space="preserve"> předmětem byl </w:t>
      </w:r>
      <w:r w:rsidRPr="00466741">
        <w:rPr>
          <w:b/>
        </w:rPr>
        <w:t xml:space="preserve">výkon </w:t>
      </w:r>
      <w:r w:rsidRPr="00F33912">
        <w:rPr>
          <w:b/>
        </w:rPr>
        <w:t>technického dozoru stavebníka</w:t>
      </w:r>
      <w:r w:rsidRPr="00F33912">
        <w:t xml:space="preserve"> </w:t>
      </w:r>
      <w:r w:rsidRPr="00466741">
        <w:rPr>
          <w:b/>
        </w:rPr>
        <w:t>při přípravě a realizaci stavby v</w:t>
      </w:r>
      <w:r>
        <w:t> </w:t>
      </w:r>
      <w:r>
        <w:rPr>
          <w:b/>
        </w:rPr>
        <w:t>oblasti výstavby nebo rekonstrukce silnic</w:t>
      </w:r>
      <w:r w:rsidR="000954B8">
        <w:rPr>
          <w:b/>
        </w:rPr>
        <w:t>:</w:t>
      </w:r>
    </w:p>
    <w:p w14:paraId="2A676BC1" w14:textId="4E7A78E1" w:rsidR="000954B8" w:rsidRDefault="000954B8" w:rsidP="00CD4FE8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b/>
        </w:rPr>
        <w:t>Pro část 1)</w:t>
      </w:r>
      <w:r w:rsidR="009F3596">
        <w:t xml:space="preserve"> </w:t>
      </w:r>
      <w:r w:rsidRPr="00612C82">
        <w:rPr>
          <w:rFonts w:cs="Arial"/>
          <w:szCs w:val="22"/>
        </w:rPr>
        <w:t xml:space="preserve">dopravní stavba charakteru rekonstrukce či novostavba </w:t>
      </w:r>
      <w:r w:rsidRPr="007F0CE3">
        <w:rPr>
          <w:rFonts w:cs="Arial"/>
          <w:szCs w:val="22"/>
          <w:u w:val="single"/>
        </w:rPr>
        <w:t>silnice</w:t>
      </w:r>
      <w:r w:rsidRPr="00612C82">
        <w:rPr>
          <w:rFonts w:cs="Arial"/>
          <w:szCs w:val="22"/>
        </w:rPr>
        <w:t xml:space="preserve"> s investičními náklady v minimální výši </w:t>
      </w:r>
      <w:r w:rsidR="007F0CE3">
        <w:rPr>
          <w:rFonts w:cs="Arial"/>
          <w:szCs w:val="22"/>
        </w:rPr>
        <w:t>9</w:t>
      </w:r>
      <w:r>
        <w:rPr>
          <w:rFonts w:cs="Arial"/>
          <w:szCs w:val="22"/>
        </w:rPr>
        <w:t xml:space="preserve"> </w:t>
      </w:r>
      <w:r w:rsidRPr="00612C82">
        <w:rPr>
          <w:rFonts w:cs="Arial"/>
          <w:szCs w:val="22"/>
        </w:rPr>
        <w:t>mil. Kč bez DPH pro každou z nich.</w:t>
      </w:r>
    </w:p>
    <w:p w14:paraId="314ACC53" w14:textId="2720A6BE" w:rsidR="000954B8" w:rsidRDefault="000954B8" w:rsidP="00CD4FE8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0954B8">
        <w:rPr>
          <w:rFonts w:cs="Arial"/>
          <w:b/>
          <w:szCs w:val="22"/>
        </w:rPr>
        <w:t>Pro část 2)</w:t>
      </w:r>
      <w:r>
        <w:rPr>
          <w:rFonts w:cs="Arial"/>
          <w:szCs w:val="22"/>
        </w:rPr>
        <w:t xml:space="preserve"> </w:t>
      </w:r>
      <w:r w:rsidRPr="00612C82">
        <w:rPr>
          <w:rFonts w:cs="Arial"/>
          <w:szCs w:val="22"/>
        </w:rPr>
        <w:t xml:space="preserve">dopravní stavba charakteru rekonstrukce či novostavba </w:t>
      </w:r>
      <w:r w:rsidRPr="007F0CE3">
        <w:rPr>
          <w:rFonts w:cs="Arial"/>
          <w:szCs w:val="22"/>
          <w:u w:val="single"/>
        </w:rPr>
        <w:t>silnice</w:t>
      </w:r>
      <w:r w:rsidRPr="00612C82">
        <w:rPr>
          <w:rFonts w:cs="Arial"/>
          <w:szCs w:val="22"/>
        </w:rPr>
        <w:t xml:space="preserve"> s investičními náklady v minimální výši </w:t>
      </w:r>
      <w:r w:rsidR="009A6527">
        <w:rPr>
          <w:rFonts w:cs="Arial"/>
          <w:szCs w:val="22"/>
        </w:rPr>
        <w:t>17</w:t>
      </w:r>
      <w:r>
        <w:rPr>
          <w:rFonts w:cs="Arial"/>
          <w:szCs w:val="22"/>
        </w:rPr>
        <w:t xml:space="preserve"> </w:t>
      </w:r>
      <w:r w:rsidRPr="00612C82">
        <w:rPr>
          <w:rFonts w:cs="Arial"/>
          <w:szCs w:val="22"/>
        </w:rPr>
        <w:t>mil. Kč bez DPH pro každou z nich.</w:t>
      </w:r>
    </w:p>
    <w:p w14:paraId="616A1A96" w14:textId="77777777" w:rsidR="002E5E88" w:rsidRDefault="002E5E88" w:rsidP="002E5E8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Přílohou tohoto seznamu budou minimálně </w:t>
      </w:r>
      <w:r>
        <w:rPr>
          <w:rFonts w:ascii="Arial" w:hAnsi="Arial" w:cs="Arial"/>
          <w:b/>
          <w:spacing w:val="2"/>
          <w:sz w:val="22"/>
          <w:szCs w:val="22"/>
        </w:rPr>
        <w:t>2</w:t>
      </w: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 osvědčení </w:t>
      </w:r>
      <w:r w:rsidRPr="00183A1E">
        <w:rPr>
          <w:rFonts w:ascii="Arial" w:hAnsi="Arial" w:cs="Arial"/>
          <w:spacing w:val="2"/>
          <w:sz w:val="22"/>
          <w:szCs w:val="22"/>
        </w:rPr>
        <w:t>o řádném poskytnutí</w:t>
      </w:r>
      <w:r>
        <w:rPr>
          <w:rFonts w:ascii="Arial" w:hAnsi="Arial" w:cs="Arial"/>
          <w:sz w:val="22"/>
          <w:szCs w:val="22"/>
        </w:rPr>
        <w:t xml:space="preserve"> a dokončení služeb v seznamu uvedených, potvrzená</w:t>
      </w:r>
      <w:r w:rsidRPr="0003652B">
        <w:rPr>
          <w:rFonts w:ascii="Arial" w:hAnsi="Arial" w:cs="Arial"/>
          <w:sz w:val="22"/>
          <w:szCs w:val="22"/>
        </w:rPr>
        <w:t xml:space="preserve"> objednatelem t</w:t>
      </w:r>
      <w:r>
        <w:rPr>
          <w:rFonts w:ascii="Arial" w:hAnsi="Arial" w:cs="Arial"/>
          <w:sz w:val="22"/>
          <w:szCs w:val="22"/>
        </w:rPr>
        <w:t>ěchto služeb</w:t>
      </w:r>
      <w:r w:rsidRPr="0003652B">
        <w:rPr>
          <w:rFonts w:ascii="Arial" w:hAnsi="Arial" w:cs="Arial"/>
          <w:sz w:val="22"/>
          <w:szCs w:val="22"/>
        </w:rPr>
        <w:t xml:space="preserve">. </w:t>
      </w:r>
    </w:p>
    <w:p w14:paraId="4F3E0B5A" w14:textId="6C46666F" w:rsidR="000038A3" w:rsidRPr="006D3323" w:rsidRDefault="002E5E88" w:rsidP="006D3323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>
        <w:rPr>
          <w:rFonts w:eastAsia="MS Mincho" w:cs="Arial"/>
          <w:szCs w:val="22"/>
        </w:rPr>
        <w:t xml:space="preserve">Dodavatel může při předkládání Seznamu významných služeb obdobného charakteru využít Formulář k prokázání splnění technické kvalifikace </w:t>
      </w:r>
      <w:r>
        <w:rPr>
          <w:rFonts w:cs="Arial"/>
          <w:szCs w:val="22"/>
        </w:rPr>
        <w:t>(viz zadávací dokumentace). Seznam bude obsahovat výhradně dokončené a předané služby</w:t>
      </w:r>
      <w:r w:rsidR="004728D7" w:rsidRPr="004B122B">
        <w:rPr>
          <w:rFonts w:cs="Arial"/>
          <w:szCs w:val="22"/>
        </w:rPr>
        <w:t xml:space="preserve">. </w:t>
      </w:r>
    </w:p>
    <w:p w14:paraId="2EFE2DF4" w14:textId="77777777" w:rsidR="000038A3" w:rsidRDefault="000038A3" w:rsidP="002E5E88">
      <w:pPr>
        <w:pStyle w:val="Bntext2"/>
        <w:spacing w:line="288" w:lineRule="auto"/>
        <w:ind w:left="0"/>
        <w:rPr>
          <w:rFonts w:cs="Arial"/>
          <w:b/>
          <w:szCs w:val="22"/>
        </w:rPr>
      </w:pPr>
    </w:p>
    <w:p w14:paraId="697C3736" w14:textId="037EB54E" w:rsidR="002E5E88" w:rsidRPr="0046394F" w:rsidRDefault="002E5E88" w:rsidP="002E5E88">
      <w:pPr>
        <w:pStyle w:val="Bntext2"/>
        <w:spacing w:line="288" w:lineRule="auto"/>
        <w:ind w:left="0"/>
        <w:rPr>
          <w:rFonts w:cs="Arial"/>
          <w:b/>
          <w:szCs w:val="22"/>
        </w:rPr>
      </w:pPr>
      <w:r w:rsidRPr="0046394F">
        <w:rPr>
          <w:rFonts w:cs="Arial"/>
          <w:b/>
          <w:szCs w:val="22"/>
        </w:rPr>
        <w:t>Další ustanovení ke kvalifikaci</w:t>
      </w:r>
    </w:p>
    <w:p w14:paraId="22567FFE" w14:textId="0F9FF4BD" w:rsidR="002E5E88" w:rsidRPr="0046394F" w:rsidRDefault="002E5E88" w:rsidP="002E5E88">
      <w:pPr>
        <w:pStyle w:val="Bntext2"/>
        <w:spacing w:line="288" w:lineRule="auto"/>
        <w:ind w:left="0"/>
        <w:rPr>
          <w:rFonts w:cs="Arial"/>
          <w:szCs w:val="22"/>
        </w:rPr>
      </w:pPr>
      <w:r w:rsidRPr="0046394F">
        <w:rPr>
          <w:rFonts w:cs="Arial"/>
          <w:szCs w:val="22"/>
        </w:rPr>
        <w:t xml:space="preserve">Dodavatel je oprávněn předložit v nabídce </w:t>
      </w:r>
      <w:r w:rsidRPr="008373E1">
        <w:rPr>
          <w:rFonts w:cs="Arial"/>
          <w:b/>
          <w:szCs w:val="22"/>
        </w:rPr>
        <w:t xml:space="preserve">dokumenty prokazující </w:t>
      </w:r>
      <w:r w:rsidR="008373E1" w:rsidRPr="008373E1">
        <w:rPr>
          <w:rFonts w:cs="Arial"/>
          <w:b/>
          <w:szCs w:val="22"/>
        </w:rPr>
        <w:t xml:space="preserve">základní a </w:t>
      </w:r>
      <w:r w:rsidRPr="008373E1">
        <w:rPr>
          <w:rFonts w:cs="Arial"/>
          <w:b/>
          <w:szCs w:val="22"/>
        </w:rPr>
        <w:t>profesní</w:t>
      </w:r>
      <w:r w:rsidR="008373E1" w:rsidRPr="008373E1">
        <w:rPr>
          <w:rFonts w:cs="Arial"/>
          <w:b/>
          <w:szCs w:val="22"/>
        </w:rPr>
        <w:t xml:space="preserve"> způsobilost </w:t>
      </w:r>
      <w:r w:rsidRPr="008373E1">
        <w:rPr>
          <w:rFonts w:cs="Arial"/>
          <w:b/>
          <w:szCs w:val="22"/>
        </w:rPr>
        <w:t xml:space="preserve"> </w:t>
      </w:r>
      <w:r w:rsidR="008373E1" w:rsidRPr="008373E1">
        <w:rPr>
          <w:rFonts w:cs="Arial"/>
          <w:b/>
          <w:szCs w:val="22"/>
        </w:rPr>
        <w:t>i</w:t>
      </w:r>
      <w:r w:rsidRPr="008373E1">
        <w:rPr>
          <w:rFonts w:cs="Arial"/>
          <w:b/>
          <w:szCs w:val="22"/>
        </w:rPr>
        <w:t xml:space="preserve"> technickou kvalifikaci v prostých kopiích</w:t>
      </w:r>
      <w:r w:rsidRPr="0046394F">
        <w:rPr>
          <w:rFonts w:cs="Arial"/>
          <w:szCs w:val="22"/>
        </w:rPr>
        <w:t xml:space="preserve">. Zadavatel si vyhrazuje právo, před uzavřením příkazní smlouvy, vyzvat vybraného dodavatele k předložení originálů nebo úředně ověřených kopií těchto dokladů. </w:t>
      </w:r>
    </w:p>
    <w:p w14:paraId="1C201522" w14:textId="6F8B252C" w:rsidR="00E71FF3" w:rsidRDefault="00E71FF3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E71FF3">
        <w:rPr>
          <w:rFonts w:cs="Arial"/>
          <w:szCs w:val="22"/>
        </w:rPr>
        <w:lastRenderedPageBreak/>
        <w:t>U osob, které nejsou statutárními nebo odpovědnými zástupci dodavatele, dodavatel doloží, zda jsou v pracovním nebo obdobném poměru k dodavateli, pokud ne, tak jejich závazným prohlášením o budoucí spolupráci s dodavatelem.</w:t>
      </w:r>
    </w:p>
    <w:p w14:paraId="3812937A" w14:textId="74D7F6B3" w:rsidR="00CB4170" w:rsidRDefault="002E5E88" w:rsidP="002E5E88">
      <w:pPr>
        <w:pStyle w:val="Bntext2"/>
        <w:tabs>
          <w:tab w:val="clear" w:pos="-1560"/>
        </w:tabs>
        <w:spacing w:before="120" w:line="288" w:lineRule="auto"/>
        <w:ind w:left="0"/>
        <w:rPr>
          <w:rFonts w:eastAsia="MS Mincho" w:cs="Arial"/>
          <w:szCs w:val="22"/>
        </w:rPr>
      </w:pPr>
      <w:r w:rsidRPr="0046394F">
        <w:rPr>
          <w:rFonts w:cs="Arial"/>
          <w:szCs w:val="22"/>
        </w:rPr>
        <w:t>V případě, že část zakázky bude plněna prostřednictvím poddodavatele, dodavatel v nabídce doloží závazné prohlášení každého poddodavatele o budoucí spolupráci nebo jiný písemný závazek. Z obsahu závazného prohlášení nebo písemného závazku bude zřejmý předmět plnění a jeho rozsah, který se poddodavatel zavazuje splnit.</w:t>
      </w:r>
      <w:r w:rsidR="00CB4170" w:rsidRPr="00077D1B">
        <w:rPr>
          <w:rFonts w:eastAsia="MS Mincho" w:cs="Arial"/>
          <w:szCs w:val="22"/>
        </w:rPr>
        <w:t xml:space="preserve">  </w:t>
      </w:r>
    </w:p>
    <w:p w14:paraId="1E835196" w14:textId="77777777" w:rsidR="00194A92" w:rsidRPr="00D9738F" w:rsidRDefault="00194A92" w:rsidP="00194A9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711359FE" w14:textId="5733CCCA" w:rsidR="00D819D2" w:rsidRDefault="00D819D2" w:rsidP="00CD4FE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560098F4" w14:textId="77777777" w:rsidR="00194A92" w:rsidRPr="00194A92" w:rsidRDefault="00194A92" w:rsidP="00CD4FE8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 w:val="8"/>
          <w:szCs w:val="8"/>
        </w:rPr>
      </w:pPr>
    </w:p>
    <w:p w14:paraId="7C689423" w14:textId="74096F7B" w:rsidR="007B0FA8" w:rsidRPr="00F33912" w:rsidRDefault="008373E1" w:rsidP="00077D1B">
      <w:pPr>
        <w:pStyle w:val="Nzev"/>
        <w:numPr>
          <w:ilvl w:val="0"/>
          <w:numId w:val="13"/>
        </w:numPr>
        <w:shd w:val="pct15" w:color="auto" w:fill="FFFFFF"/>
        <w:spacing w:before="12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odmínky sestavení a podání nabídky</w:t>
      </w:r>
      <w:r w:rsidR="00681746" w:rsidRPr="00F33912">
        <w:rPr>
          <w:rFonts w:ascii="Arial" w:hAnsi="Arial" w:cs="Arial"/>
          <w:sz w:val="22"/>
          <w:szCs w:val="22"/>
        </w:rPr>
        <w:t xml:space="preserve"> </w:t>
      </w:r>
    </w:p>
    <w:p w14:paraId="13C67574" w14:textId="359B6E6F" w:rsidR="008373E1" w:rsidRDefault="008373E1" w:rsidP="008F33FB">
      <w:pPr>
        <w:pStyle w:val="Bntext2"/>
        <w:spacing w:before="120" w:line="288" w:lineRule="auto"/>
        <w:ind w:left="57"/>
        <w:rPr>
          <w:rFonts w:eastAsia="MS Mincho"/>
        </w:rPr>
      </w:pPr>
      <w:r>
        <w:rPr>
          <w:rFonts w:eastAsia="MS Mincho"/>
          <w:b/>
          <w:i/>
          <w:u w:val="single"/>
        </w:rPr>
        <w:t>6</w:t>
      </w:r>
      <w:r w:rsidRPr="00D72DF0">
        <w:rPr>
          <w:rFonts w:eastAsia="MS Mincho"/>
          <w:b/>
          <w:i/>
          <w:u w:val="single"/>
        </w:rPr>
        <w:t>.1 Požadavky na způsob zpracování nabídkové ceny</w:t>
      </w:r>
    </w:p>
    <w:p w14:paraId="1D568FE4" w14:textId="30C79F40" w:rsidR="00ED1786" w:rsidRDefault="003B7933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</w:t>
      </w:r>
      <w:r w:rsidR="004B501E" w:rsidRPr="00F33912">
        <w:rPr>
          <w:rFonts w:eastAsia="MS Mincho"/>
        </w:rPr>
        <w:t xml:space="preserve">pro </w:t>
      </w:r>
      <w:r w:rsidR="00B87F60" w:rsidRPr="00F33912">
        <w:rPr>
          <w:rFonts w:eastAsia="MS Mincho"/>
        </w:rPr>
        <w:t>každou</w:t>
      </w:r>
      <w:r w:rsidR="004B501E" w:rsidRPr="00F33912">
        <w:rPr>
          <w:rFonts w:eastAsia="MS Mincho"/>
        </w:rPr>
        <w:t xml:space="preserve"> část </w:t>
      </w:r>
      <w:r w:rsidR="00AB17AF" w:rsidRPr="00F33912">
        <w:rPr>
          <w:rFonts w:eastAsia="MS Mincho"/>
        </w:rPr>
        <w:t xml:space="preserve">zakázky </w:t>
      </w:r>
      <w:r w:rsidRPr="00F33912">
        <w:rPr>
          <w:rFonts w:eastAsia="MS Mincho"/>
        </w:rPr>
        <w:t xml:space="preserve">bude stanovena </w:t>
      </w:r>
      <w:r w:rsidR="00AB17AF" w:rsidRPr="00F33912">
        <w:rPr>
          <w:rFonts w:eastAsia="MS Mincho"/>
        </w:rPr>
        <w:t>samostatně</w:t>
      </w:r>
      <w:r w:rsidR="00757530" w:rsidRPr="00F33912">
        <w:rPr>
          <w:rFonts w:eastAsia="MS Mincho"/>
        </w:rPr>
        <w:t xml:space="preserve"> a </w:t>
      </w:r>
      <w:r w:rsidRPr="00F33912">
        <w:rPr>
          <w:rFonts w:eastAsia="MS Mincho"/>
        </w:rPr>
        <w:t>za celé plnění předmětu</w:t>
      </w:r>
      <w:r w:rsidR="00757530" w:rsidRPr="00F33912">
        <w:rPr>
          <w:rFonts w:eastAsia="MS Mincho"/>
        </w:rPr>
        <w:t xml:space="preserve"> části zakázky. </w:t>
      </w:r>
    </w:p>
    <w:p w14:paraId="75351FA1" w14:textId="3B95D47D" w:rsidR="00ED1786" w:rsidRDefault="00ED1786" w:rsidP="008F33FB">
      <w:pPr>
        <w:pStyle w:val="Bntext2"/>
        <w:spacing w:before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 xml:space="preserve">Nabídková cena bude stanovena </w:t>
      </w:r>
      <w:r>
        <w:rPr>
          <w:rFonts w:eastAsia="MS Mincho"/>
        </w:rPr>
        <w:t xml:space="preserve">v souladu se zadávací dokumentací </w:t>
      </w:r>
      <w:r w:rsidRPr="00D24C45">
        <w:rPr>
          <w:rFonts w:eastAsia="MS Mincho"/>
          <w:b/>
        </w:rPr>
        <w:t>v návrhu příkazní smlouvy</w:t>
      </w:r>
      <w:r w:rsidRPr="00F33912">
        <w:rPr>
          <w:rFonts w:eastAsia="MS Mincho"/>
        </w:rPr>
        <w:t xml:space="preserve"> </w:t>
      </w:r>
      <w:r>
        <w:rPr>
          <w:rFonts w:eastAsia="MS Mincho"/>
        </w:rPr>
        <w:t>v členění: nabídková cena bez DPH, samostatně DPH (sazba DPH v %) a nabídková cena včetně DPH.</w:t>
      </w:r>
    </w:p>
    <w:p w14:paraId="68E31696" w14:textId="77777777" w:rsidR="009F3596" w:rsidRDefault="009F3596" w:rsidP="009F3596">
      <w:pPr>
        <w:pStyle w:val="Bntext2"/>
        <w:spacing w:before="120" w:after="120" w:line="288" w:lineRule="auto"/>
        <w:ind w:left="57"/>
        <w:rPr>
          <w:rFonts w:eastAsia="MS Mincho"/>
        </w:rPr>
      </w:pPr>
      <w:r w:rsidRPr="00D3562D">
        <w:rPr>
          <w:rFonts w:eastAsia="MS Mincho"/>
          <w:b/>
          <w:u w:val="single"/>
        </w:rPr>
        <w:t>V kalkulaci odměny</w:t>
      </w:r>
      <w:r w:rsidRPr="00D3562D">
        <w:rPr>
          <w:rFonts w:eastAsia="MS Mincho"/>
        </w:rPr>
        <w:t xml:space="preserve"> bude nabídková cena pro každou část zakázky stanovena v členění, které bude obsahovat samostatné ocenění</w:t>
      </w:r>
      <w:r w:rsidRPr="00F33912">
        <w:rPr>
          <w:rFonts w:eastAsia="MS Mincho"/>
        </w:rPr>
        <w:t>:</w:t>
      </w:r>
    </w:p>
    <w:p w14:paraId="6AE66656" w14:textId="77777777" w:rsidR="009F3596" w:rsidRPr="00F33912" w:rsidRDefault="009F3596" w:rsidP="009F3596">
      <w:pPr>
        <w:pStyle w:val="Bntext2"/>
        <w:tabs>
          <w:tab w:val="clear" w:pos="-1560"/>
        </w:tabs>
        <w:spacing w:line="276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před zahájením stavby </w:t>
      </w:r>
    </w:p>
    <w:p w14:paraId="23F0D606" w14:textId="77777777" w:rsidR="009F3596" w:rsidRPr="00F33912" w:rsidRDefault="009F3596" w:rsidP="009F3596">
      <w:pPr>
        <w:pStyle w:val="Zkladntextodsazen31"/>
        <w:tabs>
          <w:tab w:val="left" w:pos="567"/>
        </w:tabs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- </w:t>
      </w:r>
      <w:r w:rsidRPr="00F33912">
        <w:rPr>
          <w:rFonts w:ascii="Arial" w:hAnsi="Arial" w:cs="Arial"/>
          <w:b/>
          <w:sz w:val="22"/>
          <w:szCs w:val="22"/>
        </w:rPr>
        <w:t>prací při provádění stavby (cena za měsíční plnění x počet měsíců trvání stavby)</w:t>
      </w:r>
    </w:p>
    <w:p w14:paraId="694F637E" w14:textId="77777777" w:rsidR="009F3596" w:rsidRPr="00F33912" w:rsidRDefault="009F3596" w:rsidP="009F3596">
      <w:pPr>
        <w:pStyle w:val="Zkladntextodsazen31"/>
        <w:tabs>
          <w:tab w:val="left" w:pos="567"/>
        </w:tabs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po dokončení stavby </w:t>
      </w:r>
    </w:p>
    <w:p w14:paraId="19C3CDC8" w14:textId="77777777" w:rsidR="003B7933" w:rsidRPr="00F33912" w:rsidRDefault="003B7933" w:rsidP="008F33FB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 xml:space="preserve">Nabídková cena bude uvedena v korunách českých (CZK). </w:t>
      </w:r>
    </w:p>
    <w:p w14:paraId="0CCA6889" w14:textId="329A33D1" w:rsidR="003B7933" w:rsidRDefault="003B7933" w:rsidP="008F33FB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</w:t>
      </w:r>
      <w:r w:rsidR="00A332F4" w:rsidRPr="00F33912">
        <w:rPr>
          <w:rFonts w:cs="Arial"/>
          <w:szCs w:val="22"/>
        </w:rPr>
        <w:t>ých</w:t>
      </w:r>
      <w:r w:rsidRPr="00F33912">
        <w:rPr>
          <w:rFonts w:cs="Arial"/>
          <w:szCs w:val="22"/>
        </w:rPr>
        <w:t xml:space="preserve"> dalších prací a dodávek, které vyplývají z vymezení předmětu veřejné zakázky.</w:t>
      </w:r>
    </w:p>
    <w:p w14:paraId="7372C0CC" w14:textId="49982C5A" w:rsidR="00ED1786" w:rsidRDefault="00ED1786" w:rsidP="006D3323">
      <w:pPr>
        <w:pStyle w:val="Bntext2"/>
        <w:spacing w:before="120" w:line="288" w:lineRule="auto"/>
        <w:ind w:left="0"/>
        <w:rPr>
          <w:rFonts w:cs="Arial"/>
          <w:szCs w:val="22"/>
        </w:rPr>
      </w:pPr>
    </w:p>
    <w:p w14:paraId="5C04A144" w14:textId="1D5ABF86" w:rsidR="00ED1786" w:rsidRPr="00C26C93" w:rsidRDefault="00ED1786" w:rsidP="00ED1786">
      <w:pPr>
        <w:pStyle w:val="Bntext2"/>
        <w:widowControl w:val="0"/>
        <w:spacing w:before="120" w:line="288" w:lineRule="auto"/>
        <w:ind w:left="0"/>
        <w:rPr>
          <w:rFonts w:cs="Arial"/>
          <w:b/>
          <w:bCs/>
          <w:i/>
          <w:szCs w:val="22"/>
          <w:u w:val="single"/>
        </w:rPr>
      </w:pPr>
      <w:r>
        <w:rPr>
          <w:rFonts w:cs="Arial"/>
          <w:b/>
          <w:bCs/>
          <w:i/>
          <w:szCs w:val="22"/>
          <w:u w:val="single"/>
        </w:rPr>
        <w:t>6</w:t>
      </w:r>
      <w:r w:rsidRPr="00C26C93">
        <w:rPr>
          <w:rFonts w:cs="Arial"/>
          <w:b/>
          <w:bCs/>
          <w:i/>
          <w:szCs w:val="22"/>
          <w:u w:val="single"/>
        </w:rPr>
        <w:t>.</w:t>
      </w:r>
      <w:r>
        <w:rPr>
          <w:rFonts w:cs="Arial"/>
          <w:b/>
          <w:bCs/>
          <w:i/>
          <w:szCs w:val="22"/>
          <w:u w:val="single"/>
        </w:rPr>
        <w:t>2</w:t>
      </w:r>
      <w:r w:rsidRPr="00C26C93">
        <w:rPr>
          <w:i/>
          <w:u w:val="single"/>
        </w:rPr>
        <w:t xml:space="preserve"> </w:t>
      </w:r>
      <w:r w:rsidRPr="00C26C93">
        <w:rPr>
          <w:rFonts w:cs="Arial"/>
          <w:b/>
          <w:bCs/>
          <w:i/>
          <w:szCs w:val="22"/>
          <w:u w:val="single"/>
        </w:rPr>
        <w:t>Požadavky na formu a způsob podání nabídky</w:t>
      </w:r>
    </w:p>
    <w:p w14:paraId="38AB9362" w14:textId="77777777" w:rsidR="00ED1786" w:rsidRDefault="00ED1786" w:rsidP="00ED1786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9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2941DCBC" w14:textId="77777777" w:rsidR="00ED1786" w:rsidRDefault="00ED1786" w:rsidP="00ED1786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 </w:t>
      </w:r>
      <w:r>
        <w:rPr>
          <w:rFonts w:cs="Arial"/>
          <w:bCs/>
          <w:spacing w:val="2"/>
          <w:szCs w:val="22"/>
        </w:rPr>
        <w:t>písemný závazek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3815F95A" w14:textId="77777777" w:rsidR="00ED1786" w:rsidRDefault="00ED1786" w:rsidP="00ED1786">
      <w:pPr>
        <w:pStyle w:val="Bntext2"/>
        <w:spacing w:before="120" w:line="288" w:lineRule="auto"/>
        <w:ind w:left="57"/>
        <w:rPr>
          <w:rFonts w:cs="Arial"/>
          <w:bCs/>
          <w:spacing w:val="2"/>
          <w:szCs w:val="22"/>
        </w:rPr>
      </w:pPr>
    </w:p>
    <w:p w14:paraId="3E0BD07B" w14:textId="62AB4EF0" w:rsidR="00ED1786" w:rsidRPr="00C26C93" w:rsidRDefault="00ED1786" w:rsidP="00ED1786">
      <w:pPr>
        <w:pStyle w:val="Bntext2"/>
        <w:spacing w:before="120" w:line="288" w:lineRule="auto"/>
        <w:ind w:left="0"/>
        <w:rPr>
          <w:rFonts w:cs="Arial"/>
          <w:b/>
          <w:bCs/>
          <w:i/>
          <w:spacing w:val="2"/>
          <w:szCs w:val="22"/>
          <w:u w:val="single"/>
        </w:rPr>
      </w:pPr>
      <w:r>
        <w:rPr>
          <w:rFonts w:cs="Arial"/>
          <w:b/>
          <w:bCs/>
          <w:i/>
          <w:spacing w:val="2"/>
          <w:szCs w:val="22"/>
          <w:u w:val="single"/>
        </w:rPr>
        <w:lastRenderedPageBreak/>
        <w:t>6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>.</w:t>
      </w:r>
      <w:r>
        <w:rPr>
          <w:rFonts w:cs="Arial"/>
          <w:b/>
          <w:bCs/>
          <w:i/>
          <w:spacing w:val="2"/>
          <w:szCs w:val="22"/>
          <w:u w:val="single"/>
        </w:rPr>
        <w:t>3</w:t>
      </w:r>
      <w:r w:rsidRPr="00C26C93">
        <w:rPr>
          <w:rFonts w:cs="Arial"/>
          <w:b/>
          <w:bCs/>
          <w:i/>
          <w:spacing w:val="2"/>
          <w:szCs w:val="22"/>
          <w:u w:val="single"/>
        </w:rPr>
        <w:t xml:space="preserve"> Požadavky na způsob zpracování nabídky a obsahové členění</w:t>
      </w:r>
    </w:p>
    <w:p w14:paraId="6649CFE7" w14:textId="77777777" w:rsidR="00ED1786" w:rsidRPr="00751427" w:rsidRDefault="00ED1786" w:rsidP="00ED1786">
      <w:pPr>
        <w:pStyle w:val="Bntext2"/>
        <w:spacing w:before="120" w:line="288" w:lineRule="auto"/>
        <w:ind w:left="0"/>
        <w:rPr>
          <w:rFonts w:cs="Arial"/>
          <w:bCs/>
          <w:spacing w:val="-7"/>
          <w:szCs w:val="22"/>
        </w:rPr>
      </w:pPr>
      <w:r>
        <w:rPr>
          <w:rFonts w:cs="Arial"/>
          <w:bCs/>
          <w:spacing w:val="2"/>
          <w:szCs w:val="22"/>
        </w:rPr>
        <w:t xml:space="preserve">Dodavatel musí vypracovat nabídku v českém jazyce, v požadovaném rozsahu a členění v souladu s vyhlášenými podmínkami a dalšími pokyny uvedenými v zadávací dokumentaci. </w:t>
      </w:r>
    </w:p>
    <w:p w14:paraId="38B9CD3A" w14:textId="77D0F44D" w:rsidR="00ED1786" w:rsidRDefault="00ED1786" w:rsidP="00ED1786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7A78A6">
        <w:rPr>
          <w:rFonts w:cs="Arial"/>
          <w:bCs/>
          <w:szCs w:val="22"/>
        </w:rPr>
        <w:t>Případné vložené cizojazyčné listiny  musí mít přeloženou  kopii.</w:t>
      </w:r>
      <w:r>
        <w:rPr>
          <w:rFonts w:cs="Arial"/>
          <w:bCs/>
          <w:szCs w:val="22"/>
        </w:rPr>
        <w:t xml:space="preserve"> </w:t>
      </w:r>
      <w:r w:rsidRPr="00751427">
        <w:rPr>
          <w:rFonts w:cs="Arial"/>
          <w:szCs w:val="22"/>
        </w:rPr>
        <w:t>Nabídka nebude obsahovat přepisy a opravy, které by mohly zadavatele uvést v</w:t>
      </w:r>
      <w:r>
        <w:rPr>
          <w:rFonts w:cs="Arial"/>
          <w:szCs w:val="22"/>
        </w:rPr>
        <w:t> </w:t>
      </w:r>
      <w:r w:rsidRPr="00751427">
        <w:rPr>
          <w:rFonts w:cs="Arial"/>
          <w:szCs w:val="22"/>
        </w:rPr>
        <w:t>omyl</w:t>
      </w:r>
      <w:r>
        <w:rPr>
          <w:rFonts w:cs="Arial"/>
          <w:szCs w:val="22"/>
        </w:rPr>
        <w:t xml:space="preserve"> a všechny dokumenty musí být dobře čitelné.</w:t>
      </w:r>
    </w:p>
    <w:p w14:paraId="04EF3003" w14:textId="77777777" w:rsidR="00ED1786" w:rsidRPr="00722883" w:rsidRDefault="00ED1786" w:rsidP="00ED1786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pacing w:val="-4"/>
          <w:sz w:val="22"/>
          <w:szCs w:val="22"/>
        </w:rPr>
        <w:t>Dodavatel</w:t>
      </w:r>
      <w:r w:rsidRPr="00722883">
        <w:rPr>
          <w:rFonts w:ascii="Arial" w:hAnsi="Arial" w:cs="Arial"/>
          <w:bCs/>
          <w:spacing w:val="-4"/>
          <w:sz w:val="22"/>
          <w:szCs w:val="22"/>
        </w:rPr>
        <w:t xml:space="preserve"> je oprávněn pro každou část veřejné zakázky, na kterou podává nabídku, předložit</w:t>
      </w:r>
      <w:r w:rsidRPr="00722883">
        <w:rPr>
          <w:rFonts w:ascii="Arial" w:hAnsi="Arial" w:cs="Arial"/>
          <w:bCs/>
          <w:sz w:val="22"/>
          <w:szCs w:val="22"/>
        </w:rPr>
        <w:t xml:space="preserve"> samostatnou nabídku obsahující veškeré požadavky zadavatele vztahující se k dané části veřejné zakázky. </w:t>
      </w:r>
    </w:p>
    <w:p w14:paraId="2639269C" w14:textId="65BF42C7" w:rsidR="00ED1786" w:rsidRDefault="00ED1786" w:rsidP="00ED1786">
      <w:pPr>
        <w:pStyle w:val="Bntext2"/>
        <w:spacing w:before="120" w:line="288" w:lineRule="auto"/>
        <w:ind w:left="0"/>
        <w:rPr>
          <w:rFonts w:cs="Arial"/>
          <w:bCs/>
          <w:szCs w:val="22"/>
        </w:rPr>
      </w:pPr>
      <w:r w:rsidRPr="00722883">
        <w:rPr>
          <w:rFonts w:cs="Arial"/>
          <w:bCs/>
          <w:szCs w:val="22"/>
        </w:rPr>
        <w:t xml:space="preserve">Pro případ nabídky, jejímž obsahem bude nabídka na více částí veřejné zakázky, připouští </w:t>
      </w:r>
      <w:r w:rsidRPr="00722883">
        <w:rPr>
          <w:rFonts w:cs="Arial"/>
          <w:bCs/>
          <w:spacing w:val="-4"/>
          <w:szCs w:val="22"/>
        </w:rPr>
        <w:t>zadavatel prokázání kvalifikačních předpokladů předložením jednoho vyhotovení požadovaných</w:t>
      </w:r>
      <w:r w:rsidRPr="00722883">
        <w:rPr>
          <w:rFonts w:cs="Arial"/>
          <w:bCs/>
          <w:szCs w:val="22"/>
        </w:rPr>
        <w:t xml:space="preserve"> dokladů pro všechny části veřejné zakázky.  Nabídka v tomto případě bude obsahovat samostatná vyhotovení krycích listů a návrhů smluv pro každou část veřejné zakázky, na kterou podává nabídku.</w:t>
      </w:r>
    </w:p>
    <w:p w14:paraId="7571AAC6" w14:textId="2C505ACF" w:rsidR="00706F47" w:rsidRDefault="00706F47" w:rsidP="00ED1786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Veškeré doklady je dodavatel oprávněn předložit v prosté kopii v elektronické podobě. Zadavatel si vyhrazuje právo, před uzavřením příkazní smlouvy, vyzvat vybraného dodavatele k předložení originálů nebo úředně ověřených kopií těchto dokladů.</w:t>
      </w:r>
    </w:p>
    <w:p w14:paraId="4B02EAA8" w14:textId="77777777" w:rsidR="00ED1786" w:rsidRPr="00751427" w:rsidRDefault="00ED1786" w:rsidP="00ED1786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>Dodavatel předloží</w:t>
      </w:r>
      <w:r w:rsidRPr="00751427">
        <w:rPr>
          <w:rFonts w:cs="Arial"/>
          <w:szCs w:val="22"/>
        </w:rPr>
        <w:t xml:space="preserve"> dokument</w:t>
      </w:r>
      <w:r>
        <w:rPr>
          <w:rFonts w:cs="Arial"/>
          <w:szCs w:val="22"/>
        </w:rPr>
        <w:t>y</w:t>
      </w:r>
      <w:r w:rsidRPr="00751427">
        <w:rPr>
          <w:rFonts w:cs="Arial"/>
          <w:szCs w:val="22"/>
        </w:rPr>
        <w:t xml:space="preserve"> specifikované v následujících bodech:</w:t>
      </w:r>
    </w:p>
    <w:p w14:paraId="49F11EE6" w14:textId="77777777" w:rsidR="00ED1786" w:rsidRPr="00D841E8" w:rsidRDefault="00ED1786" w:rsidP="00ED1786">
      <w:pPr>
        <w:numPr>
          <w:ilvl w:val="0"/>
          <w:numId w:val="35"/>
        </w:num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D841E8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751427">
        <w:rPr>
          <w:rFonts w:cs="Arial"/>
          <w:szCs w:val="22"/>
        </w:rPr>
        <w:t xml:space="preserve"> </w:t>
      </w:r>
    </w:p>
    <w:p w14:paraId="423B3EA9" w14:textId="77777777" w:rsid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d</w:t>
      </w:r>
      <w:r w:rsidRPr="00751427">
        <w:rPr>
          <w:rFonts w:cs="Arial"/>
          <w:b/>
          <w:bCs/>
          <w:i/>
          <w:iCs/>
          <w:szCs w:val="22"/>
        </w:rPr>
        <w:t xml:space="preserve">oklady, jimiž </w:t>
      </w:r>
      <w:r>
        <w:rPr>
          <w:rFonts w:cs="Arial"/>
          <w:b/>
          <w:bCs/>
          <w:i/>
          <w:iCs/>
          <w:szCs w:val="22"/>
        </w:rPr>
        <w:t>dodavatel</w:t>
      </w:r>
      <w:r w:rsidRPr="00751427">
        <w:rPr>
          <w:rFonts w:cs="Arial"/>
          <w:b/>
          <w:bCs/>
          <w:i/>
          <w:iCs/>
          <w:szCs w:val="22"/>
        </w:rPr>
        <w:t xml:space="preserve"> prokáže splnění kvalifikace</w:t>
      </w:r>
    </w:p>
    <w:p w14:paraId="75DFC2D1" w14:textId="3852E69B" w:rsid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návrh příkazní smlouvy</w:t>
      </w:r>
      <w:r w:rsidR="009B7BFC">
        <w:rPr>
          <w:rFonts w:cs="Arial"/>
          <w:b/>
          <w:bCs/>
          <w:i/>
          <w:iCs/>
          <w:szCs w:val="22"/>
        </w:rPr>
        <w:t xml:space="preserve"> </w:t>
      </w:r>
      <w:r w:rsidR="00DA5E1D">
        <w:rPr>
          <w:rFonts w:cs="Arial"/>
          <w:b/>
          <w:bCs/>
          <w:i/>
          <w:iCs/>
          <w:szCs w:val="22"/>
        </w:rPr>
        <w:t>pro příslušnou část veřejné zakázky</w:t>
      </w:r>
    </w:p>
    <w:p w14:paraId="2441BB92" w14:textId="5E9AC64F" w:rsid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seznam poddodavatelů</w:t>
      </w:r>
    </w:p>
    <w:p w14:paraId="47C986D9" w14:textId="37D4EE34" w:rsidR="007B0FA8" w:rsidRPr="00ED1786" w:rsidRDefault="00ED1786" w:rsidP="00ED1786">
      <w:pPr>
        <w:pStyle w:val="Bntext2"/>
        <w:numPr>
          <w:ilvl w:val="0"/>
          <w:numId w:val="35"/>
        </w:numPr>
        <w:tabs>
          <w:tab w:val="left" w:pos="-1560"/>
        </w:tabs>
        <w:suppressAutoHyphens/>
        <w:autoSpaceDN/>
        <w:adjustRightInd/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ostatní požadavky zadavatele</w:t>
      </w:r>
    </w:p>
    <w:p w14:paraId="41270B5B" w14:textId="27AC8003" w:rsidR="00067B0A" w:rsidRDefault="00067B0A" w:rsidP="00ED1786">
      <w:pPr>
        <w:spacing w:line="288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DD50128" w14:textId="79D222FB" w:rsidR="007B0FA8" w:rsidRPr="00F33912" w:rsidRDefault="00ED1786" w:rsidP="00722883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Dostupnost zadávací </w:t>
      </w:r>
      <w:r w:rsidRPr="00F33912">
        <w:rPr>
          <w:rFonts w:ascii="Arial" w:hAnsi="Arial" w:cs="Arial"/>
          <w:sz w:val="22"/>
          <w:szCs w:val="22"/>
        </w:rPr>
        <w:t>dokumentac</w:t>
      </w:r>
      <w:r>
        <w:rPr>
          <w:rFonts w:ascii="Arial" w:hAnsi="Arial" w:cs="Arial"/>
          <w:sz w:val="22"/>
          <w:szCs w:val="22"/>
        </w:rPr>
        <w:t>e</w:t>
      </w:r>
    </w:p>
    <w:p w14:paraId="3F9A1FA4" w14:textId="77777777" w:rsidR="00722883" w:rsidRPr="00722883" w:rsidRDefault="00722883" w:rsidP="0072288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22883">
        <w:rPr>
          <w:rFonts w:ascii="Arial" w:hAnsi="Arial" w:cs="Arial"/>
          <w:sz w:val="22"/>
          <w:szCs w:val="22"/>
        </w:rPr>
        <w:t xml:space="preserve">Dodavateli je umožněn neomezený a přímý dálkový přístup k zadávací dokumentaci v plném rozsahu již ode dne zahájení řízení, a to na profilu zadavatele Kraje Vysočina: </w:t>
      </w:r>
      <w:hyperlink r:id="rId10" w:history="1">
        <w:r w:rsidRPr="00722883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</w:p>
    <w:p w14:paraId="16BCB4B1" w14:textId="77777777" w:rsidR="001076B9" w:rsidRPr="00F33912" w:rsidRDefault="00531E07" w:rsidP="00C62C2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</w:t>
      </w:r>
      <w:r w:rsidR="00722883">
        <w:rPr>
          <w:rFonts w:ascii="Arial" w:hAnsi="Arial" w:cs="Arial"/>
          <w:sz w:val="22"/>
          <w:szCs w:val="22"/>
        </w:rPr>
        <w:t xml:space="preserve">zadávací </w:t>
      </w:r>
      <w:r w:rsidR="001076B9" w:rsidRPr="00F33912">
        <w:rPr>
          <w:rFonts w:ascii="Arial" w:hAnsi="Arial" w:cs="Arial"/>
          <w:sz w:val="22"/>
          <w:szCs w:val="22"/>
        </w:rPr>
        <w:t>dokumentaci není zadavatelem požadována.</w:t>
      </w:r>
      <w:r w:rsidR="008F33FB" w:rsidRPr="00F33912">
        <w:rPr>
          <w:rFonts w:ascii="Arial" w:hAnsi="Arial" w:cs="Arial"/>
          <w:sz w:val="22"/>
          <w:szCs w:val="22"/>
        </w:rPr>
        <w:t xml:space="preserve"> </w:t>
      </w:r>
    </w:p>
    <w:p w14:paraId="290EC289" w14:textId="77777777" w:rsidR="00067B0A" w:rsidRDefault="00067B0A" w:rsidP="00722883">
      <w:pPr>
        <w:jc w:val="both"/>
        <w:rPr>
          <w:rFonts w:ascii="Arial" w:hAnsi="Arial" w:cs="Arial"/>
          <w:sz w:val="22"/>
          <w:szCs w:val="22"/>
        </w:rPr>
      </w:pPr>
    </w:p>
    <w:p w14:paraId="606CA32B" w14:textId="07B4402D" w:rsidR="00722883" w:rsidRPr="00F33912" w:rsidRDefault="00722883" w:rsidP="00722883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Zadávací d</w:t>
      </w:r>
      <w:r w:rsidRPr="00F33912">
        <w:rPr>
          <w:rFonts w:ascii="Arial" w:hAnsi="Arial" w:cs="Arial"/>
          <w:sz w:val="22"/>
          <w:szCs w:val="22"/>
        </w:rPr>
        <w:t>okumentaci</w:t>
      </w:r>
      <w:r>
        <w:rPr>
          <w:rFonts w:ascii="Arial" w:hAnsi="Arial" w:cs="Arial"/>
          <w:sz w:val="22"/>
          <w:szCs w:val="22"/>
        </w:rPr>
        <w:t xml:space="preserve"> </w:t>
      </w:r>
      <w:r w:rsidRPr="00F33912">
        <w:rPr>
          <w:rFonts w:ascii="Arial" w:hAnsi="Arial" w:cs="Arial"/>
          <w:sz w:val="22"/>
          <w:szCs w:val="22"/>
        </w:rPr>
        <w:t>tvoří</w:t>
      </w:r>
      <w:r w:rsidRPr="004E2B40">
        <w:rPr>
          <w:rFonts w:ascii="Arial" w:hAnsi="Arial" w:cs="Arial"/>
          <w:sz w:val="22"/>
          <w:szCs w:val="22"/>
        </w:rPr>
        <w:t>:</w:t>
      </w:r>
      <w:r w:rsidRPr="00F3391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42BCA3A7" w14:textId="39F62CA0" w:rsidR="00722883" w:rsidRDefault="00A204CC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výzva k podání nabídky a základní údaje zadávací d</w:t>
      </w:r>
      <w:r w:rsidRPr="00A02A76">
        <w:rPr>
          <w:rFonts w:cs="Arial"/>
          <w:szCs w:val="22"/>
        </w:rPr>
        <w:t>okumentace veřejné zakázky na služby</w:t>
      </w:r>
    </w:p>
    <w:p w14:paraId="2A86C169" w14:textId="2E79FD61" w:rsidR="00A204CC" w:rsidRPr="00F33912" w:rsidRDefault="00A204CC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>krycí list nabídky</w:t>
      </w:r>
    </w:p>
    <w:p w14:paraId="59DF213F" w14:textId="78CEF47D" w:rsidR="004E2B40" w:rsidRPr="004E2B40" w:rsidRDefault="00A204CC" w:rsidP="009E7899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vzor </w:t>
      </w:r>
      <w:r w:rsidRPr="00F33912">
        <w:rPr>
          <w:rFonts w:cs="Arial"/>
          <w:szCs w:val="22"/>
        </w:rPr>
        <w:t>čestné</w:t>
      </w:r>
      <w:r>
        <w:rPr>
          <w:rFonts w:cs="Arial"/>
          <w:szCs w:val="22"/>
        </w:rPr>
        <w:t>ho</w:t>
      </w:r>
      <w:r w:rsidRPr="00F33912">
        <w:t xml:space="preserve"> prohlášení</w:t>
      </w:r>
      <w:r>
        <w:t xml:space="preserve"> pro základní způsobilost</w:t>
      </w:r>
      <w:r w:rsidR="00722883" w:rsidRPr="00F33912">
        <w:t xml:space="preserve"> </w:t>
      </w:r>
    </w:p>
    <w:p w14:paraId="600B5716" w14:textId="3BB323D5" w:rsidR="00722883" w:rsidRPr="004E2B40" w:rsidRDefault="00A204CC" w:rsidP="009E7899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 xml:space="preserve">formulář k prokázání splnění technické kvalifikace (seznam </w:t>
      </w:r>
      <w:r w:rsidRPr="00F33912">
        <w:t>významných služeb</w:t>
      </w:r>
      <w:r>
        <w:t>)</w:t>
      </w:r>
      <w:r w:rsidR="00722883" w:rsidRPr="00F33912">
        <w:t xml:space="preserve"> </w:t>
      </w:r>
    </w:p>
    <w:p w14:paraId="2E18C1BB" w14:textId="5F299090" w:rsidR="00722883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návrh </w:t>
      </w:r>
      <w:r w:rsidR="00A204CC">
        <w:rPr>
          <w:rFonts w:cs="Arial"/>
          <w:szCs w:val="22"/>
        </w:rPr>
        <w:t xml:space="preserve">příkazní </w:t>
      </w:r>
      <w:r w:rsidRPr="00F33912">
        <w:rPr>
          <w:rFonts w:cs="Arial"/>
          <w:szCs w:val="22"/>
        </w:rPr>
        <w:t>sml</w:t>
      </w:r>
      <w:r>
        <w:rPr>
          <w:rFonts w:cs="Arial"/>
          <w:szCs w:val="22"/>
        </w:rPr>
        <w:t>o</w:t>
      </w:r>
      <w:r w:rsidRPr="00F33912">
        <w:rPr>
          <w:rFonts w:cs="Arial"/>
          <w:szCs w:val="22"/>
        </w:rPr>
        <w:t>uv</w:t>
      </w:r>
      <w:r>
        <w:rPr>
          <w:rFonts w:cs="Arial"/>
          <w:szCs w:val="22"/>
        </w:rPr>
        <w:t>y</w:t>
      </w:r>
      <w:r w:rsidR="009B7BFC">
        <w:rPr>
          <w:rFonts w:cs="Arial"/>
          <w:szCs w:val="22"/>
        </w:rPr>
        <w:t xml:space="preserve"> pro každou část</w:t>
      </w:r>
    </w:p>
    <w:p w14:paraId="287878CA" w14:textId="2306DAFB" w:rsidR="00E0393D" w:rsidRPr="00F33912" w:rsidRDefault="00E0393D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>
        <w:rPr>
          <w:rFonts w:cs="Arial"/>
          <w:szCs w:val="22"/>
        </w:rPr>
        <w:t>seznam poddodavatelů</w:t>
      </w:r>
    </w:p>
    <w:p w14:paraId="06CCFB81" w14:textId="77777777" w:rsidR="00722883" w:rsidRPr="00F33912" w:rsidRDefault="00722883" w:rsidP="00722883">
      <w:pPr>
        <w:pStyle w:val="Bntext2"/>
        <w:numPr>
          <w:ilvl w:val="0"/>
          <w:numId w:val="8"/>
        </w:numPr>
        <w:rPr>
          <w:rFonts w:cs="Arial"/>
          <w:szCs w:val="22"/>
        </w:rPr>
      </w:pPr>
      <w:r w:rsidRPr="00F33912">
        <w:rPr>
          <w:rFonts w:cs="Arial"/>
          <w:szCs w:val="22"/>
        </w:rPr>
        <w:t xml:space="preserve">technické </w:t>
      </w:r>
      <w:r>
        <w:rPr>
          <w:rFonts w:cs="Arial"/>
          <w:szCs w:val="22"/>
        </w:rPr>
        <w:t>podklady (technická zpráva, situace stavby, plán BOZP)</w:t>
      </w:r>
    </w:p>
    <w:p w14:paraId="01FB0F2B" w14:textId="77777777" w:rsidR="00A23510" w:rsidRPr="00A23510" w:rsidRDefault="00A23510" w:rsidP="00722883">
      <w:pPr>
        <w:spacing w:before="120" w:line="288" w:lineRule="auto"/>
        <w:jc w:val="both"/>
        <w:rPr>
          <w:rFonts w:ascii="Arial" w:hAnsi="Arial" w:cs="Arial"/>
          <w:sz w:val="4"/>
          <w:szCs w:val="4"/>
        </w:rPr>
      </w:pPr>
    </w:p>
    <w:p w14:paraId="1781A24A" w14:textId="77777777" w:rsidR="00954F1D" w:rsidRPr="00CB1A8B" w:rsidRDefault="00954F1D" w:rsidP="00954F1D">
      <w:pPr>
        <w:spacing w:line="288" w:lineRule="auto"/>
        <w:jc w:val="both"/>
        <w:rPr>
          <w:rFonts w:ascii="Arial" w:hAnsi="Arial" w:cs="Arial"/>
          <w:sz w:val="4"/>
          <w:szCs w:val="4"/>
        </w:rPr>
      </w:pPr>
    </w:p>
    <w:p w14:paraId="633BB72B" w14:textId="34A20255" w:rsidR="007B0FA8" w:rsidRDefault="00A204C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3F1866">
        <w:rPr>
          <w:rFonts w:ascii="Arial" w:hAnsi="Arial" w:cs="Arial"/>
          <w:sz w:val="22"/>
          <w:szCs w:val="22"/>
        </w:rPr>
        <w:t>Elektronický nástroj, komunikace mezi zadavatelem a dodavatelem</w:t>
      </w:r>
    </w:p>
    <w:p w14:paraId="1AF58CDE" w14:textId="06ECDDF9" w:rsid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480C4C7C" w14:textId="5894F672" w:rsidR="00A80AC1" w:rsidRDefault="00A80AC1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65BF4888" w14:textId="77777777" w:rsidR="00A80AC1" w:rsidRPr="00A204CC" w:rsidRDefault="00A80AC1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</w:p>
    <w:p w14:paraId="5929F099" w14:textId="66A7EF57" w:rsid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lastRenderedPageBreak/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elektronický nástroj E-ZAK,</w:t>
      </w:r>
    </w:p>
    <w:p w14:paraId="38FFF027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datová schránka ve smyslu zákona č. 300/2008 Sb., o elektronických úkonech a autorizované konverzi dokumentů, ve znění pozdějších předpisů,</w:t>
      </w:r>
    </w:p>
    <w:p w14:paraId="4DACE873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•</w:t>
      </w:r>
      <w:r w:rsidRPr="00A204CC">
        <w:rPr>
          <w:rFonts w:ascii="Arial" w:hAnsi="Arial" w:cs="Arial"/>
          <w:b w:val="0"/>
          <w:sz w:val="22"/>
          <w:szCs w:val="22"/>
        </w:rPr>
        <w:tab/>
        <w:t>elektronická pošta (e-mail).</w:t>
      </w:r>
    </w:p>
    <w:p w14:paraId="2A930D0B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Zadavatel upozorňuje,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66682726" w14:textId="77777777" w:rsidR="00A204CC" w:rsidRP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33DDFF5B" w14:textId="57F8D9C8" w:rsidR="00A204CC" w:rsidRDefault="00A204CC" w:rsidP="00A204CC">
      <w:pPr>
        <w:pStyle w:val="Nzev"/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Podmínky a informace týkající se elektronického nástroje E-ZAK včetně informací o používání elektronického podpisu jsou dostupné na </w:t>
      </w:r>
      <w:hyperlink r:id="rId11" w:history="1">
        <w:r w:rsidR="009D4767" w:rsidRPr="00FF4E6F">
          <w:rPr>
            <w:rStyle w:val="Hypertextovodkaz"/>
            <w:rFonts w:ascii="Arial" w:hAnsi="Arial" w:cs="Arial"/>
            <w:b w:val="0"/>
            <w:sz w:val="22"/>
            <w:szCs w:val="22"/>
          </w:rPr>
          <w:t>https://ezak.kr-vysocina.cz/</w:t>
        </w:r>
      </w:hyperlink>
      <w:r w:rsidRPr="00A204CC">
        <w:rPr>
          <w:rFonts w:ascii="Arial" w:hAnsi="Arial" w:cs="Arial"/>
          <w:sz w:val="22"/>
          <w:szCs w:val="22"/>
        </w:rPr>
        <w:t>.</w:t>
      </w:r>
    </w:p>
    <w:p w14:paraId="42329C97" w14:textId="1AE77400" w:rsidR="009D4767" w:rsidRDefault="009D4767" w:rsidP="00A204CC">
      <w:pPr>
        <w:pStyle w:val="Nzev"/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14:paraId="11C74679" w14:textId="626FF4C9" w:rsidR="00A204CC" w:rsidRPr="00F33912" w:rsidRDefault="00A204CC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831298">
        <w:rPr>
          <w:rFonts w:ascii="Arial" w:hAnsi="Arial" w:cs="Arial"/>
          <w:sz w:val="22"/>
          <w:szCs w:val="22"/>
        </w:rPr>
        <w:t>Vysvětlení zadávací dokumentace</w:t>
      </w:r>
    </w:p>
    <w:p w14:paraId="4FCE3FDB" w14:textId="5D336F93" w:rsidR="00A204CC" w:rsidRPr="00A204CC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 xml:space="preserve">Dodavatel je oprávněn požadovat po zadavateli vysvětlení zadávací dokumentace. Žádost musí být zadavateli doručena nejpozději 4 pracovní dny před uplynutím lhůty pro podání nabídek. </w:t>
      </w:r>
    </w:p>
    <w:p w14:paraId="3674A5DA" w14:textId="77777777" w:rsidR="00A204CC" w:rsidRPr="00A204CC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>Zadavatel může poskytnout vysvětlení zadávací dokumentace i bez předchozí žádosti.</w:t>
      </w:r>
    </w:p>
    <w:p w14:paraId="5720CFF6" w14:textId="340B6840" w:rsidR="00B26303" w:rsidRPr="00343199" w:rsidRDefault="00A204CC" w:rsidP="00A204CC">
      <w:pPr>
        <w:pStyle w:val="bntext"/>
        <w:spacing w:before="120" w:line="288" w:lineRule="auto"/>
        <w:rPr>
          <w:szCs w:val="22"/>
        </w:rPr>
      </w:pPr>
      <w:r w:rsidRPr="00A204CC">
        <w:rPr>
          <w:szCs w:val="22"/>
        </w:rPr>
        <w:t>Informace k zadávací dokumentaci uveřejní zadavatel na svém profilu.</w:t>
      </w:r>
      <w:r w:rsidR="00B26303" w:rsidRPr="00343199">
        <w:rPr>
          <w:szCs w:val="22"/>
        </w:rPr>
        <w:t xml:space="preserve">  </w:t>
      </w:r>
    </w:p>
    <w:p w14:paraId="20D6F0BA" w14:textId="77777777" w:rsidR="00281FAD" w:rsidRDefault="00281FAD" w:rsidP="00B26303">
      <w:pPr>
        <w:pStyle w:val="bntext"/>
        <w:spacing w:before="120" w:line="288" w:lineRule="auto"/>
        <w:rPr>
          <w:i/>
          <w:sz w:val="4"/>
          <w:szCs w:val="4"/>
        </w:rPr>
      </w:pPr>
    </w:p>
    <w:p w14:paraId="70DDD9AC" w14:textId="77777777" w:rsidR="00114947" w:rsidRDefault="00114947" w:rsidP="00B26303">
      <w:pPr>
        <w:pStyle w:val="bntext"/>
        <w:spacing w:before="120" w:line="288" w:lineRule="auto"/>
        <w:rPr>
          <w:i/>
          <w:sz w:val="4"/>
          <w:szCs w:val="4"/>
        </w:rPr>
      </w:pPr>
    </w:p>
    <w:p w14:paraId="09F48DFA" w14:textId="297D9C1C" w:rsidR="0086773C" w:rsidRDefault="0086773C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Způsob hodnocení nabídek podle hodnotících kritérií</w:t>
      </w:r>
    </w:p>
    <w:p w14:paraId="795F2AC9" w14:textId="54A9354E" w:rsidR="00A204CC" w:rsidRPr="00A204CC" w:rsidRDefault="00A204CC" w:rsidP="00A204CC">
      <w:pPr>
        <w:pStyle w:val="Nzev"/>
        <w:spacing w:before="120" w:line="288" w:lineRule="auto"/>
        <w:jc w:val="left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Lhůta pro podání nabídky je stanovena </w:t>
      </w:r>
      <w:r w:rsidR="006D3323">
        <w:rPr>
          <w:rFonts w:ascii="Arial" w:hAnsi="Arial" w:cs="Arial"/>
          <w:sz w:val="22"/>
          <w:szCs w:val="22"/>
        </w:rPr>
        <w:t>do 4</w:t>
      </w:r>
      <w:r w:rsidRPr="001A5FEC">
        <w:rPr>
          <w:rFonts w:ascii="Arial" w:hAnsi="Arial" w:cs="Arial"/>
          <w:sz w:val="22"/>
          <w:szCs w:val="22"/>
        </w:rPr>
        <w:t xml:space="preserve">. </w:t>
      </w:r>
      <w:r w:rsidR="006D3323">
        <w:rPr>
          <w:rFonts w:ascii="Arial" w:hAnsi="Arial" w:cs="Arial"/>
          <w:sz w:val="22"/>
          <w:szCs w:val="22"/>
        </w:rPr>
        <w:t>4</w:t>
      </w:r>
      <w:r w:rsidRPr="001A5FEC">
        <w:rPr>
          <w:rFonts w:ascii="Arial" w:hAnsi="Arial" w:cs="Arial"/>
          <w:sz w:val="22"/>
          <w:szCs w:val="22"/>
        </w:rPr>
        <w:t>. 20</w:t>
      </w:r>
      <w:r w:rsidR="009D4767" w:rsidRPr="001A5FEC">
        <w:rPr>
          <w:rFonts w:ascii="Arial" w:hAnsi="Arial" w:cs="Arial"/>
          <w:sz w:val="22"/>
          <w:szCs w:val="22"/>
        </w:rPr>
        <w:t>22</w:t>
      </w:r>
      <w:r w:rsidRPr="001A5FEC">
        <w:rPr>
          <w:rFonts w:ascii="Arial" w:hAnsi="Arial" w:cs="Arial"/>
          <w:sz w:val="22"/>
          <w:szCs w:val="22"/>
        </w:rPr>
        <w:t xml:space="preserve"> do 1</w:t>
      </w:r>
      <w:r w:rsidR="009D4767" w:rsidRPr="001A5FEC">
        <w:rPr>
          <w:rFonts w:ascii="Arial" w:hAnsi="Arial" w:cs="Arial"/>
          <w:sz w:val="22"/>
          <w:szCs w:val="22"/>
        </w:rPr>
        <w:t>0</w:t>
      </w:r>
      <w:r w:rsidRPr="001A5FEC">
        <w:rPr>
          <w:rFonts w:ascii="Arial" w:hAnsi="Arial" w:cs="Arial"/>
          <w:sz w:val="22"/>
          <w:szCs w:val="22"/>
        </w:rPr>
        <w:t>:00 hod</w:t>
      </w:r>
      <w:r w:rsidRPr="001A5FEC">
        <w:rPr>
          <w:rFonts w:ascii="Arial" w:hAnsi="Arial" w:cs="Arial"/>
          <w:b w:val="0"/>
          <w:sz w:val="22"/>
          <w:szCs w:val="22"/>
        </w:rPr>
        <w:t>.</w:t>
      </w:r>
    </w:p>
    <w:p w14:paraId="31A5B78B" w14:textId="10841566" w:rsidR="00EA0A2D" w:rsidRDefault="00A204CC" w:rsidP="00A204CC">
      <w:pPr>
        <w:pStyle w:val="Nzev"/>
        <w:spacing w:before="120" w:line="288" w:lineRule="auto"/>
        <w:jc w:val="left"/>
        <w:rPr>
          <w:rFonts w:ascii="Arial" w:hAnsi="Arial" w:cs="Arial"/>
          <w:b w:val="0"/>
          <w:sz w:val="22"/>
          <w:szCs w:val="22"/>
        </w:rPr>
      </w:pPr>
      <w:r w:rsidRPr="00A204CC">
        <w:rPr>
          <w:rFonts w:ascii="Arial" w:hAnsi="Arial" w:cs="Arial"/>
          <w:b w:val="0"/>
          <w:sz w:val="22"/>
          <w:szCs w:val="22"/>
        </w:rPr>
        <w:t xml:space="preserve">Nabídku je možné podat </w:t>
      </w:r>
      <w:r w:rsidRPr="00CB5A55">
        <w:rPr>
          <w:rFonts w:ascii="Arial" w:hAnsi="Arial" w:cs="Arial"/>
          <w:b w:val="0"/>
          <w:sz w:val="22"/>
          <w:szCs w:val="22"/>
          <w:u w:val="single"/>
        </w:rPr>
        <w:t>v elektronické podobě prostřednictvím elektronického nástroje E-ZAK</w:t>
      </w:r>
      <w:r w:rsidRPr="00A204CC">
        <w:rPr>
          <w:rFonts w:ascii="Arial" w:hAnsi="Arial" w:cs="Arial"/>
          <w:b w:val="0"/>
          <w:sz w:val="22"/>
          <w:szCs w:val="22"/>
        </w:rPr>
        <w:t>. Vzhledem k přijímání nabídek pouze v elektronické podobě neproběhne veřejné otevírání nabídek.</w:t>
      </w:r>
    </w:p>
    <w:p w14:paraId="36359F41" w14:textId="77777777" w:rsidR="00DA5E1D" w:rsidRPr="00067B0A" w:rsidRDefault="00DA5E1D" w:rsidP="00A204CC">
      <w:pPr>
        <w:pStyle w:val="Nzev"/>
        <w:spacing w:before="120" w:line="288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B3157F9" w14:textId="77F47D56" w:rsidR="00A204CC" w:rsidRPr="00F33912" w:rsidRDefault="00A204CC" w:rsidP="0086773C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Způsob hodnocení nabídek podle hodnotících kritérií</w:t>
      </w:r>
    </w:p>
    <w:p w14:paraId="05F77848" w14:textId="77777777" w:rsidR="0086773C" w:rsidRDefault="0086773C" w:rsidP="0086773C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Hodnocení nabídek jednotlivých částí veřejné zakázky provede</w:t>
      </w:r>
      <w:r w:rsidR="00281FAD">
        <w:rPr>
          <w:szCs w:val="22"/>
        </w:rPr>
        <w:t xml:space="preserve"> </w:t>
      </w:r>
      <w:r w:rsidRPr="00F33912">
        <w:rPr>
          <w:szCs w:val="22"/>
        </w:rPr>
        <w:t>zadavatel podle jediného kritéria – nejnižší nabídkové ceny</w:t>
      </w:r>
      <w:r w:rsidR="008644BB">
        <w:rPr>
          <w:szCs w:val="22"/>
        </w:rPr>
        <w:t xml:space="preserve"> bez DPH</w:t>
      </w:r>
      <w:r w:rsidRPr="00F33912">
        <w:rPr>
          <w:szCs w:val="22"/>
        </w:rPr>
        <w:t>.</w:t>
      </w:r>
      <w:r w:rsidR="008F33FB" w:rsidRPr="00F33912">
        <w:rPr>
          <w:szCs w:val="22"/>
        </w:rPr>
        <w:t xml:space="preserve"> </w:t>
      </w:r>
      <w:r w:rsidRPr="00F33912">
        <w:rPr>
          <w:szCs w:val="22"/>
        </w:rPr>
        <w:t>Každá část zakázky bude hodnocena samostatně.</w:t>
      </w:r>
      <w:r w:rsidR="00D172DB">
        <w:rPr>
          <w:szCs w:val="22"/>
        </w:rPr>
        <w:t xml:space="preserve"> </w:t>
      </w:r>
      <w:r w:rsidR="00D172DB" w:rsidRPr="008C630A">
        <w:rPr>
          <w:szCs w:val="22"/>
        </w:rPr>
        <w:t xml:space="preserve">V případě rovnosti </w:t>
      </w:r>
      <w:r w:rsidR="00AD082F">
        <w:rPr>
          <w:szCs w:val="22"/>
        </w:rPr>
        <w:t xml:space="preserve">nejnižších </w:t>
      </w:r>
      <w:r w:rsidR="00D172DB">
        <w:rPr>
          <w:szCs w:val="22"/>
        </w:rPr>
        <w:t xml:space="preserve">nabídkových cen </w:t>
      </w:r>
      <w:r w:rsidR="00D172DB" w:rsidRPr="008C630A">
        <w:rPr>
          <w:szCs w:val="22"/>
        </w:rPr>
        <w:t>rozhodne o pořadí nabídek los</w:t>
      </w:r>
      <w:r w:rsidR="00D172DB">
        <w:rPr>
          <w:szCs w:val="22"/>
        </w:rPr>
        <w:t>. Účastníkům</w:t>
      </w:r>
      <w:r w:rsidR="008644BB">
        <w:rPr>
          <w:szCs w:val="22"/>
        </w:rPr>
        <w:t xml:space="preserve"> zadávacího řízení</w:t>
      </w:r>
      <w:r w:rsidR="00D172DB">
        <w:rPr>
          <w:szCs w:val="22"/>
        </w:rPr>
        <w:t xml:space="preserve">, </w:t>
      </w:r>
      <w:r w:rsidR="00D172DB" w:rsidRPr="008C630A">
        <w:rPr>
          <w:szCs w:val="22"/>
        </w:rPr>
        <w:t>jejich</w:t>
      </w:r>
      <w:r w:rsidR="00D172DB">
        <w:rPr>
          <w:szCs w:val="22"/>
        </w:rPr>
        <w:t>ž</w:t>
      </w:r>
      <w:r w:rsidR="00D172DB" w:rsidRPr="008C630A">
        <w:rPr>
          <w:szCs w:val="22"/>
        </w:rPr>
        <w:t xml:space="preserve"> nabídky získaly shodné</w:t>
      </w:r>
      <w:r w:rsidR="00D172DB">
        <w:rPr>
          <w:szCs w:val="22"/>
        </w:rPr>
        <w:t xml:space="preserve"> </w:t>
      </w:r>
      <w:r w:rsidR="00D172DB" w:rsidRPr="008C630A">
        <w:rPr>
          <w:szCs w:val="22"/>
        </w:rPr>
        <w:t>hodnoty</w:t>
      </w:r>
      <w:r w:rsidR="00D172DB">
        <w:rPr>
          <w:szCs w:val="22"/>
        </w:rPr>
        <w:t>, bude umožněna účast na tomto losování.</w:t>
      </w:r>
    </w:p>
    <w:p w14:paraId="581870EE" w14:textId="0EA510D6" w:rsidR="004D6B16" w:rsidRDefault="004D6B16" w:rsidP="0086773C">
      <w:pPr>
        <w:pStyle w:val="bntext"/>
        <w:spacing w:before="120" w:line="288" w:lineRule="auto"/>
        <w:rPr>
          <w:sz w:val="4"/>
          <w:szCs w:val="4"/>
        </w:rPr>
      </w:pPr>
    </w:p>
    <w:p w14:paraId="6D838CD3" w14:textId="1D559D8F" w:rsidR="00A80AC1" w:rsidRDefault="00A80AC1" w:rsidP="0086773C">
      <w:pPr>
        <w:pStyle w:val="bntext"/>
        <w:spacing w:before="120" w:line="288" w:lineRule="auto"/>
        <w:rPr>
          <w:sz w:val="4"/>
          <w:szCs w:val="4"/>
        </w:rPr>
      </w:pPr>
    </w:p>
    <w:p w14:paraId="788A35D0" w14:textId="5D95164F" w:rsidR="00A80AC1" w:rsidRDefault="00A80AC1" w:rsidP="0086773C">
      <w:pPr>
        <w:pStyle w:val="bntext"/>
        <w:spacing w:before="120" w:line="288" w:lineRule="auto"/>
        <w:rPr>
          <w:sz w:val="4"/>
          <w:szCs w:val="4"/>
        </w:rPr>
      </w:pPr>
    </w:p>
    <w:p w14:paraId="3B85BC1A" w14:textId="69D2167A" w:rsidR="00A80AC1" w:rsidRDefault="00A80AC1" w:rsidP="0086773C">
      <w:pPr>
        <w:pStyle w:val="bntext"/>
        <w:spacing w:before="120" w:line="288" w:lineRule="auto"/>
        <w:rPr>
          <w:sz w:val="4"/>
          <w:szCs w:val="4"/>
        </w:rPr>
      </w:pPr>
    </w:p>
    <w:p w14:paraId="3BB52BEC" w14:textId="35638B66" w:rsidR="00A80AC1" w:rsidRDefault="00A80AC1" w:rsidP="0086773C">
      <w:pPr>
        <w:pStyle w:val="bntext"/>
        <w:spacing w:before="120" w:line="288" w:lineRule="auto"/>
        <w:rPr>
          <w:sz w:val="4"/>
          <w:szCs w:val="4"/>
        </w:rPr>
      </w:pPr>
    </w:p>
    <w:p w14:paraId="46E79049" w14:textId="3ADBDDDF" w:rsidR="00A80AC1" w:rsidRDefault="00A80AC1" w:rsidP="0086773C">
      <w:pPr>
        <w:pStyle w:val="bntext"/>
        <w:spacing w:before="120" w:line="288" w:lineRule="auto"/>
        <w:rPr>
          <w:sz w:val="4"/>
          <w:szCs w:val="4"/>
        </w:rPr>
      </w:pPr>
    </w:p>
    <w:p w14:paraId="1FDB8F47" w14:textId="36817B4A" w:rsidR="00A80AC1" w:rsidRDefault="00A80AC1" w:rsidP="0086773C">
      <w:pPr>
        <w:pStyle w:val="bntext"/>
        <w:spacing w:before="120" w:line="288" w:lineRule="auto"/>
        <w:rPr>
          <w:sz w:val="4"/>
          <w:szCs w:val="4"/>
        </w:rPr>
      </w:pPr>
    </w:p>
    <w:p w14:paraId="2063960F" w14:textId="4DBB5523" w:rsidR="00A80AC1" w:rsidRDefault="00A80AC1" w:rsidP="0086773C">
      <w:pPr>
        <w:pStyle w:val="bntext"/>
        <w:spacing w:before="120" w:line="288" w:lineRule="auto"/>
        <w:rPr>
          <w:sz w:val="4"/>
          <w:szCs w:val="4"/>
        </w:rPr>
      </w:pPr>
    </w:p>
    <w:p w14:paraId="26BDF177" w14:textId="77777777" w:rsidR="00A80AC1" w:rsidRDefault="00A80AC1" w:rsidP="0086773C">
      <w:pPr>
        <w:pStyle w:val="bntext"/>
        <w:spacing w:before="120" w:line="288" w:lineRule="auto"/>
        <w:rPr>
          <w:sz w:val="4"/>
          <w:szCs w:val="4"/>
        </w:rPr>
      </w:pPr>
    </w:p>
    <w:p w14:paraId="3CB144DD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lastRenderedPageBreak/>
        <w:t>Další ustanovení</w:t>
      </w:r>
    </w:p>
    <w:p w14:paraId="77AB9A10" w14:textId="77777777" w:rsidR="007B0FA8" w:rsidRPr="00506751" w:rsidRDefault="00343199" w:rsidP="00DA5E1D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</w:t>
      </w:r>
      <w:r w:rsidR="007B0FA8" w:rsidRPr="001464C0">
        <w:rPr>
          <w:szCs w:val="22"/>
        </w:rPr>
        <w:t xml:space="preserve"> může podat pouze jednu nabídku</w:t>
      </w:r>
      <w:r w:rsidR="00A86CD5" w:rsidRPr="001464C0">
        <w:rPr>
          <w:szCs w:val="22"/>
        </w:rPr>
        <w:t xml:space="preserve"> a to</w:t>
      </w:r>
      <w:r w:rsidR="00506751" w:rsidRPr="001464C0">
        <w:rPr>
          <w:szCs w:val="22"/>
        </w:rPr>
        <w:t xml:space="preserve"> na jednu nebo více částí</w:t>
      </w:r>
      <w:r w:rsidR="007B0FA8" w:rsidRPr="001464C0">
        <w:rPr>
          <w:szCs w:val="22"/>
        </w:rPr>
        <w:t>. Pokud podá</w:t>
      </w:r>
      <w:r w:rsidR="007B0FA8" w:rsidRPr="00506751">
        <w:rPr>
          <w:szCs w:val="22"/>
        </w:rPr>
        <w:t xml:space="preserve"> </w:t>
      </w:r>
      <w:r w:rsidR="001464C0">
        <w:rPr>
          <w:spacing w:val="-6"/>
          <w:szCs w:val="22"/>
        </w:rPr>
        <w:t>více nabídek</w:t>
      </w:r>
      <w:r w:rsidR="00506751" w:rsidRPr="00A86CD5">
        <w:rPr>
          <w:spacing w:val="-6"/>
          <w:szCs w:val="22"/>
        </w:rPr>
        <w:t xml:space="preserve"> </w:t>
      </w:r>
      <w:r w:rsidR="007B0FA8" w:rsidRPr="00A86CD5">
        <w:rPr>
          <w:spacing w:val="-6"/>
          <w:szCs w:val="22"/>
        </w:rPr>
        <w:t xml:space="preserve">samostatně nebo společně s dalšími </w:t>
      </w:r>
      <w:r>
        <w:rPr>
          <w:spacing w:val="-6"/>
          <w:szCs w:val="22"/>
        </w:rPr>
        <w:t>dodavatel</w:t>
      </w:r>
      <w:r w:rsidR="00DA4151" w:rsidRPr="00A86CD5">
        <w:rPr>
          <w:spacing w:val="-6"/>
          <w:szCs w:val="22"/>
        </w:rPr>
        <w:t>i</w:t>
      </w:r>
      <w:r w:rsidR="007B0FA8" w:rsidRPr="00A86CD5">
        <w:rPr>
          <w:spacing w:val="-6"/>
          <w:szCs w:val="22"/>
        </w:rPr>
        <w:t>, zadavatel</w:t>
      </w:r>
      <w:r w:rsidR="007B0FA8" w:rsidRPr="00506751">
        <w:rPr>
          <w:szCs w:val="22"/>
        </w:rPr>
        <w:t xml:space="preserve"> všechny nabídky</w:t>
      </w:r>
      <w:r w:rsidR="00B26303" w:rsidRPr="00506751">
        <w:rPr>
          <w:szCs w:val="22"/>
        </w:rPr>
        <w:t>,</w:t>
      </w:r>
      <w:r w:rsidR="007B0FA8" w:rsidRPr="00506751">
        <w:rPr>
          <w:szCs w:val="22"/>
        </w:rPr>
        <w:t xml:space="preserve"> podané tímto </w:t>
      </w:r>
      <w:r>
        <w:rPr>
          <w:szCs w:val="22"/>
        </w:rPr>
        <w:t>dodavatele</w:t>
      </w:r>
      <w:r w:rsidR="00DA4151" w:rsidRPr="00506751">
        <w:rPr>
          <w:szCs w:val="22"/>
        </w:rPr>
        <w:t>m</w:t>
      </w:r>
      <w:r w:rsidR="007B0FA8" w:rsidRPr="00506751">
        <w:rPr>
          <w:szCs w:val="22"/>
        </w:rPr>
        <w:t xml:space="preserve"> samostatně nebo společně s jinými </w:t>
      </w:r>
      <w:r>
        <w:rPr>
          <w:szCs w:val="22"/>
        </w:rPr>
        <w:t>dodavateli</w:t>
      </w:r>
      <w:r w:rsidR="007B0FA8" w:rsidRPr="00506751">
        <w:rPr>
          <w:szCs w:val="22"/>
        </w:rPr>
        <w:t xml:space="preserve">, </w:t>
      </w:r>
      <w:r w:rsidR="007B0FA8" w:rsidRPr="00A86CD5">
        <w:rPr>
          <w:spacing w:val="-4"/>
          <w:szCs w:val="22"/>
        </w:rPr>
        <w:t>vy</w:t>
      </w:r>
      <w:r w:rsidR="00B26303" w:rsidRPr="00A86CD5">
        <w:rPr>
          <w:spacing w:val="-4"/>
          <w:szCs w:val="22"/>
        </w:rPr>
        <w:t>loučí</w:t>
      </w:r>
      <w:r w:rsidR="007B0FA8" w:rsidRPr="00A86CD5">
        <w:rPr>
          <w:spacing w:val="-4"/>
          <w:szCs w:val="22"/>
        </w:rPr>
        <w:t>.</w:t>
      </w:r>
      <w:r w:rsidR="006A7BE2" w:rsidRPr="00A86CD5">
        <w:rPr>
          <w:spacing w:val="-4"/>
          <w:szCs w:val="22"/>
        </w:rPr>
        <w:t xml:space="preserve"> </w:t>
      </w:r>
      <w:r w:rsidR="001464C0">
        <w:rPr>
          <w:spacing w:val="-4"/>
          <w:szCs w:val="22"/>
        </w:rPr>
        <w:t>Tímto není dotčeno podání nabíd</w:t>
      </w:r>
      <w:r w:rsidR="006A7BE2" w:rsidRPr="00A86CD5">
        <w:rPr>
          <w:spacing w:val="-4"/>
          <w:szCs w:val="22"/>
        </w:rPr>
        <w:t>k</w:t>
      </w:r>
      <w:r w:rsidR="001464C0">
        <w:rPr>
          <w:spacing w:val="-4"/>
          <w:szCs w:val="22"/>
        </w:rPr>
        <w:t>y</w:t>
      </w:r>
      <w:r w:rsidR="006A7BE2" w:rsidRPr="00A86CD5">
        <w:rPr>
          <w:spacing w:val="-4"/>
          <w:szCs w:val="22"/>
        </w:rPr>
        <w:t xml:space="preserve"> na</w:t>
      </w:r>
      <w:r w:rsidR="00896A62" w:rsidRPr="00A86CD5">
        <w:rPr>
          <w:spacing w:val="-4"/>
          <w:szCs w:val="22"/>
        </w:rPr>
        <w:t xml:space="preserve"> více částí</w:t>
      </w:r>
      <w:r w:rsidR="006A7BE2" w:rsidRPr="00A86CD5">
        <w:rPr>
          <w:spacing w:val="-4"/>
          <w:szCs w:val="22"/>
        </w:rPr>
        <w:t xml:space="preserve"> veřejné zakázky v rozsahu dle čl. 2</w:t>
      </w:r>
      <w:r w:rsidR="006A7BE2" w:rsidRPr="00506751">
        <w:rPr>
          <w:szCs w:val="22"/>
        </w:rPr>
        <w:t xml:space="preserve"> této zadávací dokume</w:t>
      </w:r>
      <w:r w:rsidR="00E80351" w:rsidRPr="00506751">
        <w:rPr>
          <w:szCs w:val="22"/>
        </w:rPr>
        <w:t>n</w:t>
      </w:r>
      <w:r w:rsidR="006A7BE2" w:rsidRPr="00506751">
        <w:rPr>
          <w:szCs w:val="22"/>
        </w:rPr>
        <w:t>tace.</w:t>
      </w:r>
    </w:p>
    <w:p w14:paraId="0D425878" w14:textId="3E0DDDB8" w:rsidR="007B0FA8" w:rsidRDefault="007B0FA8" w:rsidP="00DA5E1D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F33912">
        <w:rPr>
          <w:szCs w:val="22"/>
        </w:rPr>
        <w:t>Zadavatel nepřipouští variantní řešení.</w:t>
      </w:r>
    </w:p>
    <w:p w14:paraId="34FFA7BF" w14:textId="54D357F1" w:rsidR="00CB5A55" w:rsidRDefault="00CB5A55" w:rsidP="00DA5E1D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na náhradu nákladů spojených s účastí v zadávacím řízení.</w:t>
      </w:r>
    </w:p>
    <w:p w14:paraId="0E8BF73C" w14:textId="77777777" w:rsidR="00720050" w:rsidRPr="00F33912" w:rsidRDefault="00343199" w:rsidP="00DA5E1D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pacing w:val="2"/>
          <w:szCs w:val="22"/>
        </w:rPr>
        <w:t xml:space="preserve">Dodavatel </w:t>
      </w:r>
      <w:r w:rsidR="00720050" w:rsidRPr="008D3645">
        <w:rPr>
          <w:spacing w:val="2"/>
          <w:szCs w:val="22"/>
        </w:rPr>
        <w:t xml:space="preserve">podáním nabídky na </w:t>
      </w:r>
      <w:r w:rsidR="00B26303" w:rsidRPr="008D3645">
        <w:rPr>
          <w:spacing w:val="2"/>
          <w:szCs w:val="22"/>
        </w:rPr>
        <w:t xml:space="preserve">tuto </w:t>
      </w:r>
      <w:r w:rsidR="00720050" w:rsidRPr="008D3645">
        <w:rPr>
          <w:spacing w:val="2"/>
          <w:szCs w:val="22"/>
        </w:rPr>
        <w:t>veřejnou zakázku</w:t>
      </w:r>
      <w:r w:rsidR="00E47041" w:rsidRPr="008D3645">
        <w:rPr>
          <w:spacing w:val="2"/>
          <w:szCs w:val="22"/>
        </w:rPr>
        <w:t xml:space="preserve"> </w:t>
      </w:r>
      <w:r w:rsidR="00C45CA0" w:rsidRPr="008D3645">
        <w:rPr>
          <w:spacing w:val="2"/>
          <w:szCs w:val="22"/>
        </w:rPr>
        <w:t>uděluje</w:t>
      </w:r>
      <w:r w:rsidR="00720050" w:rsidRPr="008D3645">
        <w:rPr>
          <w:spacing w:val="2"/>
          <w:szCs w:val="22"/>
        </w:rPr>
        <w:t xml:space="preserve"> zadavateli výslovný souhlas</w:t>
      </w:r>
      <w:r w:rsidR="00720050" w:rsidRPr="00F33912">
        <w:rPr>
          <w:szCs w:val="22"/>
        </w:rPr>
        <w:t xml:space="preserve"> </w:t>
      </w:r>
      <w:r w:rsidR="00720050" w:rsidRPr="008D3645">
        <w:rPr>
          <w:spacing w:val="-4"/>
          <w:szCs w:val="22"/>
        </w:rPr>
        <w:t>se zveřejněním podmínek jeho nabídky v rozsahu a za podmínek vyplývajících z  ustanovení</w:t>
      </w:r>
      <w:r w:rsidR="00720050" w:rsidRPr="00F33912">
        <w:rPr>
          <w:szCs w:val="22"/>
        </w:rPr>
        <w:t xml:space="preserve"> příslušných právních předpisů (zejména zákona č. 106/1999 Sb., o svobodném přístupu k informacím, ve znění pozdějších předpisů). </w:t>
      </w:r>
    </w:p>
    <w:p w14:paraId="2A985ECA" w14:textId="77777777" w:rsidR="00720050" w:rsidRPr="00F33912" w:rsidRDefault="00720050" w:rsidP="00DA5E1D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8D3645">
        <w:rPr>
          <w:spacing w:val="-2"/>
          <w:szCs w:val="22"/>
        </w:rPr>
        <w:t>Zadavatel se zavazuje, že vyjma skutečností uvedených v předchozí větě považuje informace</w:t>
      </w:r>
      <w:r w:rsidRPr="00F33912">
        <w:rPr>
          <w:szCs w:val="22"/>
        </w:rPr>
        <w:t xml:space="preserve"> o zájemcích získané při tomto zadávacím řízení za důvěrné.</w:t>
      </w:r>
    </w:p>
    <w:p w14:paraId="32792262" w14:textId="005ED4B7" w:rsidR="0084362E" w:rsidRDefault="0084362E" w:rsidP="00D90455">
      <w:pPr>
        <w:pStyle w:val="bntext"/>
        <w:spacing w:line="288" w:lineRule="auto"/>
        <w:ind w:left="714"/>
        <w:rPr>
          <w:szCs w:val="22"/>
        </w:rPr>
      </w:pPr>
    </w:p>
    <w:p w14:paraId="31A88EBA" w14:textId="77777777" w:rsidR="007C3EC0" w:rsidRPr="00F33912" w:rsidRDefault="007C3EC0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Prohlídka místa plnění</w:t>
      </w:r>
    </w:p>
    <w:p w14:paraId="2A783F27" w14:textId="018F52F6" w:rsidR="007B0FA8" w:rsidRDefault="007C3EC0" w:rsidP="00C62C2E">
      <w:pPr>
        <w:pStyle w:val="bntext"/>
        <w:spacing w:before="120" w:line="288" w:lineRule="auto"/>
        <w:rPr>
          <w:szCs w:val="22"/>
        </w:rPr>
      </w:pPr>
      <w:r w:rsidRPr="00F33912">
        <w:rPr>
          <w:szCs w:val="22"/>
        </w:rPr>
        <w:t>Prohlídka místa plnění nebude zadavatelem organizována</w:t>
      </w:r>
      <w:r w:rsidR="00816A63" w:rsidRPr="00F33912">
        <w:rPr>
          <w:szCs w:val="22"/>
        </w:rPr>
        <w:t xml:space="preserve"> pro žádnou z částí veřejné zakázky</w:t>
      </w:r>
      <w:r w:rsidRPr="00F33912">
        <w:rPr>
          <w:szCs w:val="22"/>
        </w:rPr>
        <w:t>. Mís</w:t>
      </w:r>
      <w:r w:rsidR="00816A63" w:rsidRPr="00F33912">
        <w:rPr>
          <w:szCs w:val="22"/>
        </w:rPr>
        <w:t>ta</w:t>
      </w:r>
      <w:r w:rsidRPr="00F33912">
        <w:rPr>
          <w:szCs w:val="22"/>
        </w:rPr>
        <w:t xml:space="preserve"> plnění </w:t>
      </w:r>
      <w:r w:rsidR="00816A63" w:rsidRPr="00F33912">
        <w:rPr>
          <w:szCs w:val="22"/>
        </w:rPr>
        <w:t xml:space="preserve">všech částí veřejné zakázky </w:t>
      </w:r>
      <w:r w:rsidRPr="00F33912">
        <w:rPr>
          <w:szCs w:val="22"/>
        </w:rPr>
        <w:t>j</w:t>
      </w:r>
      <w:r w:rsidR="00816A63" w:rsidRPr="00F33912">
        <w:rPr>
          <w:szCs w:val="22"/>
        </w:rPr>
        <w:t>sou</w:t>
      </w:r>
      <w:r w:rsidRPr="00F33912">
        <w:rPr>
          <w:szCs w:val="22"/>
        </w:rPr>
        <w:t xml:space="preserve"> volně přístupn</w:t>
      </w:r>
      <w:r w:rsidR="00816A63" w:rsidRPr="00F33912">
        <w:rPr>
          <w:szCs w:val="22"/>
        </w:rPr>
        <w:t>á.</w:t>
      </w:r>
    </w:p>
    <w:p w14:paraId="726E54EC" w14:textId="77777777" w:rsidR="009B7BFC" w:rsidRDefault="009B7BFC" w:rsidP="00C62C2E">
      <w:pPr>
        <w:pStyle w:val="bntext"/>
        <w:spacing w:before="120" w:line="288" w:lineRule="auto"/>
        <w:rPr>
          <w:szCs w:val="22"/>
        </w:rPr>
      </w:pPr>
    </w:p>
    <w:p w14:paraId="5392A90A" w14:textId="77777777" w:rsidR="007B0FA8" w:rsidRPr="00F33912" w:rsidRDefault="007B0FA8" w:rsidP="004508B0">
      <w:pPr>
        <w:pStyle w:val="Nzev"/>
        <w:numPr>
          <w:ilvl w:val="0"/>
          <w:numId w:val="13"/>
        </w:numPr>
        <w:shd w:val="pct15" w:color="auto" w:fill="FFFFFF"/>
        <w:spacing w:before="240" w:line="288" w:lineRule="auto"/>
        <w:ind w:left="539" w:hanging="539"/>
        <w:jc w:val="left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>Obchodní podmínky</w:t>
      </w:r>
    </w:p>
    <w:p w14:paraId="3C6BD4A7" w14:textId="1D6710D8" w:rsidR="008F33FB" w:rsidRPr="00F33912" w:rsidRDefault="00417403" w:rsidP="008F33FB">
      <w:pPr>
        <w:pStyle w:val="bntext"/>
        <w:spacing w:before="120" w:line="288" w:lineRule="auto"/>
        <w:rPr>
          <w:szCs w:val="22"/>
        </w:rPr>
      </w:pPr>
      <w:r>
        <w:rPr>
          <w:szCs w:val="22"/>
        </w:rPr>
        <w:t>O</w:t>
      </w:r>
      <w:r w:rsidR="008F33FB" w:rsidRPr="00F33912">
        <w:rPr>
          <w:szCs w:val="22"/>
        </w:rPr>
        <w:t xml:space="preserve">bchodní podmínky (vč. platebních podmínek) jsou </w:t>
      </w:r>
      <w:r>
        <w:rPr>
          <w:szCs w:val="22"/>
        </w:rPr>
        <w:t xml:space="preserve">obsaženy v návrhu příkazní smlouvy, která je </w:t>
      </w:r>
      <w:r w:rsidR="001000D5">
        <w:rPr>
          <w:szCs w:val="22"/>
        </w:rPr>
        <w:t>součástí</w:t>
      </w:r>
      <w:r w:rsidR="00517882">
        <w:rPr>
          <w:szCs w:val="22"/>
        </w:rPr>
        <w:t xml:space="preserve"> </w:t>
      </w:r>
      <w:r w:rsidR="004702D4">
        <w:rPr>
          <w:szCs w:val="22"/>
        </w:rPr>
        <w:t xml:space="preserve">zadávací </w:t>
      </w:r>
      <w:r w:rsidR="00517882">
        <w:rPr>
          <w:szCs w:val="22"/>
        </w:rPr>
        <w:t>dokumentace</w:t>
      </w:r>
      <w:r w:rsidR="008F33FB" w:rsidRPr="002E71FB">
        <w:rPr>
          <w:spacing w:val="-4"/>
          <w:szCs w:val="22"/>
        </w:rPr>
        <w:t>. Smlouva bude uzavřena podle § 2430 a násl., zákona</w:t>
      </w:r>
      <w:r w:rsidR="008F33FB" w:rsidRPr="00F33912">
        <w:rPr>
          <w:szCs w:val="22"/>
        </w:rPr>
        <w:t xml:space="preserve"> č. 89/2012</w:t>
      </w:r>
      <w:r w:rsidR="00517882">
        <w:rPr>
          <w:szCs w:val="22"/>
        </w:rPr>
        <w:t xml:space="preserve"> Sb</w:t>
      </w:r>
      <w:r w:rsidR="008F33FB" w:rsidRPr="00F33912">
        <w:rPr>
          <w:szCs w:val="22"/>
        </w:rPr>
        <w:t>., občanský zákoník</w:t>
      </w:r>
      <w:r w:rsidR="00B56E8E">
        <w:rPr>
          <w:szCs w:val="22"/>
        </w:rPr>
        <w:t>, ve znění pozdějších předpisů</w:t>
      </w:r>
      <w:r w:rsidR="008F33FB" w:rsidRPr="00F33912">
        <w:rPr>
          <w:szCs w:val="22"/>
        </w:rPr>
        <w:t xml:space="preserve">. </w:t>
      </w:r>
    </w:p>
    <w:p w14:paraId="0FC9D35A" w14:textId="65C09BE5" w:rsidR="008F33FB" w:rsidRPr="00F33912" w:rsidRDefault="00343199" w:rsidP="008F33FB">
      <w:pPr>
        <w:pStyle w:val="bntext"/>
        <w:spacing w:before="120" w:line="288" w:lineRule="auto"/>
        <w:rPr>
          <w:szCs w:val="22"/>
        </w:rPr>
      </w:pPr>
      <w:r>
        <w:rPr>
          <w:spacing w:val="-4"/>
          <w:szCs w:val="22"/>
        </w:rPr>
        <w:t>Dodavatel</w:t>
      </w:r>
      <w:r w:rsidR="008F33FB" w:rsidRPr="00037858">
        <w:rPr>
          <w:spacing w:val="-4"/>
          <w:szCs w:val="22"/>
        </w:rPr>
        <w:t xml:space="preserve"> v nabídce doloží doplněný návrh </w:t>
      </w:r>
      <w:r w:rsidR="002E71FB" w:rsidRPr="00037858">
        <w:rPr>
          <w:spacing w:val="-4"/>
          <w:szCs w:val="22"/>
        </w:rPr>
        <w:t>příkazní smlouvy</w:t>
      </w:r>
      <w:r w:rsidR="008F33FB" w:rsidRPr="00037858">
        <w:rPr>
          <w:spacing w:val="-4"/>
          <w:szCs w:val="22"/>
        </w:rPr>
        <w:t>, který musí být v souladu s podmí</w:t>
      </w:r>
      <w:r w:rsidR="00616897" w:rsidRPr="00037858">
        <w:rPr>
          <w:spacing w:val="-4"/>
          <w:szCs w:val="22"/>
        </w:rPr>
        <w:t>nkami</w:t>
      </w:r>
      <w:r w:rsidR="00616897">
        <w:rPr>
          <w:szCs w:val="22"/>
        </w:rPr>
        <w:t xml:space="preserve"> veřejné zakázky, zadávací</w:t>
      </w:r>
      <w:r w:rsidR="001000D5">
        <w:rPr>
          <w:szCs w:val="22"/>
        </w:rPr>
        <w:t xml:space="preserve"> dokumentací</w:t>
      </w:r>
      <w:r w:rsidR="00616897">
        <w:rPr>
          <w:szCs w:val="22"/>
        </w:rPr>
        <w:t xml:space="preserve"> </w:t>
      </w:r>
      <w:r w:rsidR="008F33FB" w:rsidRPr="00F33912">
        <w:rPr>
          <w:szCs w:val="22"/>
        </w:rPr>
        <w:t xml:space="preserve">a jím předloženou nabídkou.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 není oprávněn vzorový návrh </w:t>
      </w:r>
      <w:r w:rsidR="00DF7501">
        <w:rPr>
          <w:szCs w:val="22"/>
        </w:rPr>
        <w:t>příkazní smlouvy</w:t>
      </w:r>
      <w:r w:rsidR="008F33FB" w:rsidRPr="00F33912">
        <w:rPr>
          <w:szCs w:val="22"/>
        </w:rPr>
        <w:t xml:space="preserve"> nijak opravovat či doplňovat s výjimkou doplnění nabídkové ceny a identifikačních údajů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e. Vybraný </w:t>
      </w:r>
      <w:r>
        <w:rPr>
          <w:szCs w:val="22"/>
        </w:rPr>
        <w:t>dodavatel</w:t>
      </w:r>
      <w:r w:rsidR="008F33FB" w:rsidRPr="00F33912">
        <w:rPr>
          <w:szCs w:val="22"/>
        </w:rPr>
        <w:t xml:space="preserve">, se kterým bude uzavřena smlouva, není oprávněn postoupit práva, povinnosti, závazky a pohledávky z uzavřené </w:t>
      </w:r>
      <w:r w:rsidR="00037858">
        <w:rPr>
          <w:szCs w:val="22"/>
        </w:rPr>
        <w:t>příkazní smlouvy</w:t>
      </w:r>
      <w:r w:rsidR="008F33FB" w:rsidRPr="00F33912">
        <w:rPr>
          <w:szCs w:val="22"/>
        </w:rPr>
        <w:t xml:space="preserve"> třetím osobám bez předchozího písemného souhlasu </w:t>
      </w:r>
      <w:r w:rsidR="00567921">
        <w:rPr>
          <w:szCs w:val="22"/>
        </w:rPr>
        <w:t>zadav</w:t>
      </w:r>
      <w:r w:rsidR="008F33FB" w:rsidRPr="00F33912">
        <w:rPr>
          <w:szCs w:val="22"/>
        </w:rPr>
        <w:t>atele.</w:t>
      </w:r>
    </w:p>
    <w:p w14:paraId="5B8683B4" w14:textId="77777777" w:rsidR="00CF7643" w:rsidRPr="00F33912" w:rsidRDefault="00CF7643" w:rsidP="00B87F60">
      <w:pPr>
        <w:tabs>
          <w:tab w:val="left" w:pos="6946"/>
        </w:tabs>
        <w:spacing w:before="120" w:line="288" w:lineRule="auto"/>
        <w:ind w:right="110"/>
        <w:jc w:val="both"/>
        <w:rPr>
          <w:rFonts w:ascii="Arial" w:hAnsi="Arial" w:cs="Arial"/>
          <w:sz w:val="22"/>
          <w:szCs w:val="22"/>
        </w:rPr>
      </w:pPr>
    </w:p>
    <w:p w14:paraId="52778354" w14:textId="77777777" w:rsidR="00B87F60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  <w:r w:rsidRPr="00B26303">
        <w:rPr>
          <w:rFonts w:ascii="Arial" w:hAnsi="Arial" w:cs="Arial"/>
          <w:sz w:val="22"/>
          <w:szCs w:val="22"/>
        </w:rPr>
        <w:t xml:space="preserve">V Jihlavě dne </w:t>
      </w:r>
    </w:p>
    <w:p w14:paraId="4DF61FC8" w14:textId="77777777" w:rsidR="00B26303" w:rsidRDefault="00B26303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762E1591" w14:textId="77777777" w:rsidR="00CE264B" w:rsidRPr="00F33912" w:rsidRDefault="00CE264B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60FE5AAD" w14:textId="77777777" w:rsidR="00BF7039" w:rsidRPr="00F33912" w:rsidRDefault="00BF7039" w:rsidP="00C62C2E">
      <w:pPr>
        <w:tabs>
          <w:tab w:val="num" w:pos="567"/>
        </w:tabs>
        <w:spacing w:before="120" w:line="288" w:lineRule="auto"/>
        <w:ind w:left="567" w:hanging="567"/>
        <w:rPr>
          <w:rFonts w:ascii="Arial" w:hAnsi="Arial" w:cs="Arial"/>
          <w:sz w:val="22"/>
          <w:szCs w:val="22"/>
        </w:rPr>
      </w:pPr>
    </w:p>
    <w:p w14:paraId="70A10760" w14:textId="77777777" w:rsidR="00CB5A55" w:rsidRDefault="00CB5A55" w:rsidP="00CB5A55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Miroslav Houška</w:t>
      </w:r>
    </w:p>
    <w:p w14:paraId="72E135A3" w14:textId="6CA4D1C1" w:rsidR="00BF7039" w:rsidRPr="00C62C2E" w:rsidRDefault="00CB5A55" w:rsidP="00CB5A55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náměstek hejtmana</w:t>
      </w:r>
    </w:p>
    <w:sectPr w:rsidR="00BF7039" w:rsidRPr="00C62C2E" w:rsidSect="004D6B16">
      <w:footerReference w:type="default" r:id="rId12"/>
      <w:pgSz w:w="11906" w:h="16838"/>
      <w:pgMar w:top="851" w:right="1247" w:bottom="851" w:left="124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321505" w14:textId="77777777" w:rsidR="002C5E28" w:rsidRDefault="002C5E28">
      <w:r>
        <w:separator/>
      </w:r>
    </w:p>
  </w:endnote>
  <w:endnote w:type="continuationSeparator" w:id="0">
    <w:p w14:paraId="13BA7212" w14:textId="77777777" w:rsidR="002C5E28" w:rsidRDefault="002C5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1CC91" w14:textId="0ADC7A8B" w:rsidR="000716AF" w:rsidRPr="00AF7751" w:rsidRDefault="000716AF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A80AC1">
      <w:rPr>
        <w:rFonts w:ascii="Arial" w:hAnsi="Arial" w:cs="Arial"/>
        <w:noProof/>
        <w:sz w:val="20"/>
        <w:szCs w:val="20"/>
      </w:rPr>
      <w:t>2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A80AC1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83EE9F" w14:textId="77777777" w:rsidR="002C5E28" w:rsidRDefault="002C5E28">
      <w:r>
        <w:separator/>
      </w:r>
    </w:p>
  </w:footnote>
  <w:footnote w:type="continuationSeparator" w:id="0">
    <w:p w14:paraId="2D6B8AEB" w14:textId="77777777" w:rsidR="002C5E28" w:rsidRDefault="002C5E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hAnsi="Arial" w:cs="Aria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5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6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8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9" w15:restartNumberingAfterBreak="0">
    <w:nsid w:val="0B5575E5"/>
    <w:multiLevelType w:val="hybridMultilevel"/>
    <w:tmpl w:val="3DB0F2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28395FCF"/>
    <w:multiLevelType w:val="hybridMultilevel"/>
    <w:tmpl w:val="96500892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AF702ED"/>
    <w:multiLevelType w:val="multilevel"/>
    <w:tmpl w:val="E3A25E6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6" w15:restartNumberingAfterBreak="0">
    <w:nsid w:val="2C057B3A"/>
    <w:multiLevelType w:val="hybridMultilevel"/>
    <w:tmpl w:val="5D0E76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3434D21"/>
    <w:multiLevelType w:val="hybridMultilevel"/>
    <w:tmpl w:val="45181A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625C73"/>
    <w:multiLevelType w:val="hybridMultilevel"/>
    <w:tmpl w:val="D1380A90"/>
    <w:lvl w:ilvl="0" w:tplc="5B8ECED2">
      <w:numFmt w:val="bullet"/>
      <w:lvlText w:val="-"/>
      <w:lvlJc w:val="left"/>
      <w:pPr>
        <w:ind w:left="51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20" w15:restartNumberingAfterBreak="0">
    <w:nsid w:val="3D5A617B"/>
    <w:multiLevelType w:val="hybridMultilevel"/>
    <w:tmpl w:val="D35642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85E71F8"/>
    <w:multiLevelType w:val="hybridMultilevel"/>
    <w:tmpl w:val="251E5076"/>
    <w:lvl w:ilvl="0" w:tplc="04050001">
      <w:start w:val="1"/>
      <w:numFmt w:val="bullet"/>
      <w:lvlText w:val=""/>
      <w:lvlJc w:val="left"/>
      <w:pPr>
        <w:tabs>
          <w:tab w:val="num" w:pos="400"/>
        </w:tabs>
        <w:ind w:left="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20"/>
        </w:tabs>
        <w:ind w:left="1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40"/>
        </w:tabs>
        <w:ind w:left="1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60"/>
        </w:tabs>
        <w:ind w:left="2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80"/>
        </w:tabs>
        <w:ind w:left="3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00"/>
        </w:tabs>
        <w:ind w:left="4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20"/>
        </w:tabs>
        <w:ind w:left="4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40"/>
        </w:tabs>
        <w:ind w:left="5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60"/>
        </w:tabs>
        <w:ind w:left="6160" w:hanging="360"/>
      </w:pPr>
      <w:rPr>
        <w:rFonts w:ascii="Wingdings" w:hAnsi="Wingdings" w:hint="default"/>
      </w:rPr>
    </w:lvl>
  </w:abstractNum>
  <w:abstractNum w:abstractNumId="23" w15:restartNumberingAfterBreak="0">
    <w:nsid w:val="49DB1329"/>
    <w:multiLevelType w:val="hybridMultilevel"/>
    <w:tmpl w:val="81F87628"/>
    <w:lvl w:ilvl="0" w:tplc="8F18F66A">
      <w:start w:val="1"/>
      <w:numFmt w:val="bullet"/>
      <w:lvlText w:val="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C603B67"/>
    <w:multiLevelType w:val="hybridMultilevel"/>
    <w:tmpl w:val="3B7A087E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6" w15:restartNumberingAfterBreak="0">
    <w:nsid w:val="64D15F9F"/>
    <w:multiLevelType w:val="hybridMultilevel"/>
    <w:tmpl w:val="E30E27AE"/>
    <w:lvl w:ilvl="0" w:tplc="C0109E8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5248E4"/>
    <w:multiLevelType w:val="hybridMultilevel"/>
    <w:tmpl w:val="2EC46E3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9" w15:restartNumberingAfterBreak="0">
    <w:nsid w:val="6EF50341"/>
    <w:multiLevelType w:val="hybridMultilevel"/>
    <w:tmpl w:val="767CDAF4"/>
    <w:lvl w:ilvl="0" w:tplc="8F18F66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0D03598"/>
    <w:multiLevelType w:val="hybridMultilevel"/>
    <w:tmpl w:val="C6B00A30"/>
    <w:lvl w:ilvl="0" w:tplc="0DFCD4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7DF314E9"/>
    <w:multiLevelType w:val="hybridMultilevel"/>
    <w:tmpl w:val="A52CF374"/>
    <w:lvl w:ilvl="0" w:tplc="8F18F66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5"/>
  </w:num>
  <w:num w:numId="3">
    <w:abstractNumId w:val="32"/>
  </w:num>
  <w:num w:numId="4">
    <w:abstractNumId w:val="25"/>
  </w:num>
  <w:num w:numId="5">
    <w:abstractNumId w:val="11"/>
  </w:num>
  <w:num w:numId="6">
    <w:abstractNumId w:val="17"/>
  </w:num>
  <w:num w:numId="7">
    <w:abstractNumId w:val="33"/>
  </w:num>
  <w:num w:numId="8">
    <w:abstractNumId w:val="29"/>
  </w:num>
  <w:num w:numId="9">
    <w:abstractNumId w:val="12"/>
  </w:num>
  <w:num w:numId="10">
    <w:abstractNumId w:val="24"/>
  </w:num>
  <w:num w:numId="11">
    <w:abstractNumId w:val="27"/>
  </w:num>
  <w:num w:numId="12">
    <w:abstractNumId w:val="18"/>
  </w:num>
  <w:num w:numId="13">
    <w:abstractNumId w:val="14"/>
  </w:num>
  <w:num w:numId="14">
    <w:abstractNumId w:val="16"/>
  </w:num>
  <w:num w:numId="15">
    <w:abstractNumId w:val="22"/>
  </w:num>
  <w:num w:numId="16">
    <w:abstractNumId w:val="10"/>
  </w:num>
  <w:num w:numId="17">
    <w:abstractNumId w:val="3"/>
  </w:num>
  <w:num w:numId="18">
    <w:abstractNumId w:val="5"/>
  </w:num>
  <w:num w:numId="19">
    <w:abstractNumId w:val="7"/>
  </w:num>
  <w:num w:numId="20">
    <w:abstractNumId w:val="4"/>
  </w:num>
  <w:num w:numId="21">
    <w:abstractNumId w:val="1"/>
  </w:num>
  <w:num w:numId="2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"/>
  </w:num>
  <w:num w:numId="25">
    <w:abstractNumId w:val="9"/>
  </w:num>
  <w:num w:numId="26">
    <w:abstractNumId w:val="13"/>
  </w:num>
  <w:num w:numId="27">
    <w:abstractNumId w:val="5"/>
  </w:num>
  <w:num w:numId="28">
    <w:abstractNumId w:val="8"/>
  </w:num>
  <w:num w:numId="29">
    <w:abstractNumId w:val="31"/>
  </w:num>
  <w:num w:numId="30">
    <w:abstractNumId w:val="30"/>
  </w:num>
  <w:num w:numId="31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1"/>
  </w:num>
  <w:num w:numId="34">
    <w:abstractNumId w:val="19"/>
  </w:num>
  <w:num w:numId="35">
    <w:abstractNumId w:val="0"/>
  </w:num>
  <w:num w:numId="36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2197"/>
    <w:rsid w:val="000038A3"/>
    <w:rsid w:val="00006B6A"/>
    <w:rsid w:val="00006CA0"/>
    <w:rsid w:val="00011B2C"/>
    <w:rsid w:val="00011C33"/>
    <w:rsid w:val="0001672C"/>
    <w:rsid w:val="00020F7B"/>
    <w:rsid w:val="00022788"/>
    <w:rsid w:val="00024FAC"/>
    <w:rsid w:val="00025EC5"/>
    <w:rsid w:val="000261C6"/>
    <w:rsid w:val="00032E57"/>
    <w:rsid w:val="00033453"/>
    <w:rsid w:val="00034E64"/>
    <w:rsid w:val="000354FF"/>
    <w:rsid w:val="00037858"/>
    <w:rsid w:val="000425B1"/>
    <w:rsid w:val="000426FB"/>
    <w:rsid w:val="0004284B"/>
    <w:rsid w:val="000434F4"/>
    <w:rsid w:val="00043BEF"/>
    <w:rsid w:val="00044A98"/>
    <w:rsid w:val="0004713E"/>
    <w:rsid w:val="000507D7"/>
    <w:rsid w:val="00053B74"/>
    <w:rsid w:val="00055559"/>
    <w:rsid w:val="000558CC"/>
    <w:rsid w:val="00057D4A"/>
    <w:rsid w:val="00060D39"/>
    <w:rsid w:val="00062382"/>
    <w:rsid w:val="000631C6"/>
    <w:rsid w:val="00063F07"/>
    <w:rsid w:val="00064716"/>
    <w:rsid w:val="000670B4"/>
    <w:rsid w:val="00067B0A"/>
    <w:rsid w:val="000716AF"/>
    <w:rsid w:val="00071BD9"/>
    <w:rsid w:val="00071E21"/>
    <w:rsid w:val="00072793"/>
    <w:rsid w:val="000742F6"/>
    <w:rsid w:val="00074A65"/>
    <w:rsid w:val="00076B1E"/>
    <w:rsid w:val="00076C51"/>
    <w:rsid w:val="00077D1B"/>
    <w:rsid w:val="00081EA3"/>
    <w:rsid w:val="00082707"/>
    <w:rsid w:val="000844B3"/>
    <w:rsid w:val="000849EC"/>
    <w:rsid w:val="00092C2E"/>
    <w:rsid w:val="00093720"/>
    <w:rsid w:val="000954B8"/>
    <w:rsid w:val="000A1260"/>
    <w:rsid w:val="000A13D2"/>
    <w:rsid w:val="000A273A"/>
    <w:rsid w:val="000A3BF5"/>
    <w:rsid w:val="000A42CA"/>
    <w:rsid w:val="000A699B"/>
    <w:rsid w:val="000A7234"/>
    <w:rsid w:val="000B6EA7"/>
    <w:rsid w:val="000B7BF6"/>
    <w:rsid w:val="000C16D4"/>
    <w:rsid w:val="000C1858"/>
    <w:rsid w:val="000C6868"/>
    <w:rsid w:val="000D196D"/>
    <w:rsid w:val="000D3394"/>
    <w:rsid w:val="000D4A4F"/>
    <w:rsid w:val="000D6072"/>
    <w:rsid w:val="000D6689"/>
    <w:rsid w:val="000E16E1"/>
    <w:rsid w:val="000E1969"/>
    <w:rsid w:val="000E4155"/>
    <w:rsid w:val="000E50A8"/>
    <w:rsid w:val="000E50D2"/>
    <w:rsid w:val="000E7735"/>
    <w:rsid w:val="000F1844"/>
    <w:rsid w:val="000F2C36"/>
    <w:rsid w:val="000F5260"/>
    <w:rsid w:val="000F59CE"/>
    <w:rsid w:val="000F65AA"/>
    <w:rsid w:val="000F77FF"/>
    <w:rsid w:val="000F7CDB"/>
    <w:rsid w:val="001000D5"/>
    <w:rsid w:val="00103756"/>
    <w:rsid w:val="00104F58"/>
    <w:rsid w:val="00105C36"/>
    <w:rsid w:val="001063A1"/>
    <w:rsid w:val="0010666E"/>
    <w:rsid w:val="001068BC"/>
    <w:rsid w:val="001076B9"/>
    <w:rsid w:val="00107B4D"/>
    <w:rsid w:val="00112FEC"/>
    <w:rsid w:val="00113385"/>
    <w:rsid w:val="00113CD8"/>
    <w:rsid w:val="00113F59"/>
    <w:rsid w:val="00114947"/>
    <w:rsid w:val="00114E07"/>
    <w:rsid w:val="00117303"/>
    <w:rsid w:val="00117CCE"/>
    <w:rsid w:val="0012020C"/>
    <w:rsid w:val="001216C8"/>
    <w:rsid w:val="001217D7"/>
    <w:rsid w:val="00125C86"/>
    <w:rsid w:val="00132BA3"/>
    <w:rsid w:val="00133CF6"/>
    <w:rsid w:val="00137C61"/>
    <w:rsid w:val="00141EC3"/>
    <w:rsid w:val="00142DA8"/>
    <w:rsid w:val="001464C0"/>
    <w:rsid w:val="00150E58"/>
    <w:rsid w:val="00154C51"/>
    <w:rsid w:val="00156B9E"/>
    <w:rsid w:val="001624AD"/>
    <w:rsid w:val="0016435F"/>
    <w:rsid w:val="00164FE6"/>
    <w:rsid w:val="001704BC"/>
    <w:rsid w:val="0017462D"/>
    <w:rsid w:val="00174E85"/>
    <w:rsid w:val="0017781F"/>
    <w:rsid w:val="00184CE7"/>
    <w:rsid w:val="00187879"/>
    <w:rsid w:val="001924DA"/>
    <w:rsid w:val="00192FEA"/>
    <w:rsid w:val="00194A92"/>
    <w:rsid w:val="00194B1C"/>
    <w:rsid w:val="001950AB"/>
    <w:rsid w:val="001967D5"/>
    <w:rsid w:val="001A1C57"/>
    <w:rsid w:val="001A4C0C"/>
    <w:rsid w:val="001A57AD"/>
    <w:rsid w:val="001A5FEC"/>
    <w:rsid w:val="001A65A6"/>
    <w:rsid w:val="001A773D"/>
    <w:rsid w:val="001A7A65"/>
    <w:rsid w:val="001B137A"/>
    <w:rsid w:val="001B30C2"/>
    <w:rsid w:val="001B3627"/>
    <w:rsid w:val="001B3784"/>
    <w:rsid w:val="001B380B"/>
    <w:rsid w:val="001B3B35"/>
    <w:rsid w:val="001B3EA8"/>
    <w:rsid w:val="001B4FB0"/>
    <w:rsid w:val="001B7BD4"/>
    <w:rsid w:val="001B7DA4"/>
    <w:rsid w:val="001C1F47"/>
    <w:rsid w:val="001C376E"/>
    <w:rsid w:val="001C3E1E"/>
    <w:rsid w:val="001C4076"/>
    <w:rsid w:val="001C7A50"/>
    <w:rsid w:val="001D0272"/>
    <w:rsid w:val="001D1550"/>
    <w:rsid w:val="001D1C12"/>
    <w:rsid w:val="001D2FBC"/>
    <w:rsid w:val="001D3E2D"/>
    <w:rsid w:val="001D4E36"/>
    <w:rsid w:val="001D5A87"/>
    <w:rsid w:val="001D79D3"/>
    <w:rsid w:val="001E191C"/>
    <w:rsid w:val="001E5AE5"/>
    <w:rsid w:val="001E6672"/>
    <w:rsid w:val="001F0B52"/>
    <w:rsid w:val="001F2117"/>
    <w:rsid w:val="001F215C"/>
    <w:rsid w:val="001F2A53"/>
    <w:rsid w:val="001F42B0"/>
    <w:rsid w:val="001F6357"/>
    <w:rsid w:val="00200254"/>
    <w:rsid w:val="0020227A"/>
    <w:rsid w:val="002027D5"/>
    <w:rsid w:val="00203D97"/>
    <w:rsid w:val="00206423"/>
    <w:rsid w:val="00206A73"/>
    <w:rsid w:val="00206D24"/>
    <w:rsid w:val="00210C31"/>
    <w:rsid w:val="00211AEB"/>
    <w:rsid w:val="00213CFD"/>
    <w:rsid w:val="00214645"/>
    <w:rsid w:val="002254F6"/>
    <w:rsid w:val="00226349"/>
    <w:rsid w:val="0022754F"/>
    <w:rsid w:val="00230E92"/>
    <w:rsid w:val="0023385F"/>
    <w:rsid w:val="00234AC5"/>
    <w:rsid w:val="00234D19"/>
    <w:rsid w:val="00240D01"/>
    <w:rsid w:val="00243250"/>
    <w:rsid w:val="00245A06"/>
    <w:rsid w:val="00252A56"/>
    <w:rsid w:val="00253891"/>
    <w:rsid w:val="00256BA4"/>
    <w:rsid w:val="00257552"/>
    <w:rsid w:val="00260206"/>
    <w:rsid w:val="0026124B"/>
    <w:rsid w:val="00265BCA"/>
    <w:rsid w:val="00271947"/>
    <w:rsid w:val="00272CDE"/>
    <w:rsid w:val="00275E85"/>
    <w:rsid w:val="00276421"/>
    <w:rsid w:val="00281FAD"/>
    <w:rsid w:val="002830AF"/>
    <w:rsid w:val="002861E4"/>
    <w:rsid w:val="00286A2A"/>
    <w:rsid w:val="002878C3"/>
    <w:rsid w:val="00290348"/>
    <w:rsid w:val="002922C6"/>
    <w:rsid w:val="00293BB5"/>
    <w:rsid w:val="002A0997"/>
    <w:rsid w:val="002A2A27"/>
    <w:rsid w:val="002A61F2"/>
    <w:rsid w:val="002A6205"/>
    <w:rsid w:val="002B02B5"/>
    <w:rsid w:val="002B0361"/>
    <w:rsid w:val="002B42CD"/>
    <w:rsid w:val="002B57E8"/>
    <w:rsid w:val="002B7454"/>
    <w:rsid w:val="002C3AB1"/>
    <w:rsid w:val="002C41F2"/>
    <w:rsid w:val="002C5E28"/>
    <w:rsid w:val="002C6823"/>
    <w:rsid w:val="002C7A3D"/>
    <w:rsid w:val="002C7C87"/>
    <w:rsid w:val="002D0058"/>
    <w:rsid w:val="002D0E1A"/>
    <w:rsid w:val="002D2149"/>
    <w:rsid w:val="002D340C"/>
    <w:rsid w:val="002D3524"/>
    <w:rsid w:val="002D5607"/>
    <w:rsid w:val="002D6A9E"/>
    <w:rsid w:val="002E5E88"/>
    <w:rsid w:val="002E71FB"/>
    <w:rsid w:val="002E752C"/>
    <w:rsid w:val="002F0B3C"/>
    <w:rsid w:val="002F1568"/>
    <w:rsid w:val="002F2D37"/>
    <w:rsid w:val="002F3EE8"/>
    <w:rsid w:val="002F54E6"/>
    <w:rsid w:val="00300081"/>
    <w:rsid w:val="003024F4"/>
    <w:rsid w:val="00305C7F"/>
    <w:rsid w:val="003066E5"/>
    <w:rsid w:val="00311173"/>
    <w:rsid w:val="00312947"/>
    <w:rsid w:val="00321827"/>
    <w:rsid w:val="0032199D"/>
    <w:rsid w:val="0032307E"/>
    <w:rsid w:val="00324428"/>
    <w:rsid w:val="003336ED"/>
    <w:rsid w:val="00335056"/>
    <w:rsid w:val="0033596E"/>
    <w:rsid w:val="00335F6A"/>
    <w:rsid w:val="0033725F"/>
    <w:rsid w:val="0033730F"/>
    <w:rsid w:val="00341F96"/>
    <w:rsid w:val="0034233D"/>
    <w:rsid w:val="00343199"/>
    <w:rsid w:val="00343ED9"/>
    <w:rsid w:val="00344620"/>
    <w:rsid w:val="003507B6"/>
    <w:rsid w:val="003509F6"/>
    <w:rsid w:val="00350BD0"/>
    <w:rsid w:val="00350C41"/>
    <w:rsid w:val="003522B7"/>
    <w:rsid w:val="00352819"/>
    <w:rsid w:val="0035389E"/>
    <w:rsid w:val="00354122"/>
    <w:rsid w:val="0035418A"/>
    <w:rsid w:val="00364C7E"/>
    <w:rsid w:val="003707BC"/>
    <w:rsid w:val="00370D0E"/>
    <w:rsid w:val="00370FB2"/>
    <w:rsid w:val="00371DFD"/>
    <w:rsid w:val="00372648"/>
    <w:rsid w:val="00372A25"/>
    <w:rsid w:val="00372FA9"/>
    <w:rsid w:val="00373B19"/>
    <w:rsid w:val="00373D22"/>
    <w:rsid w:val="00374B1F"/>
    <w:rsid w:val="00376327"/>
    <w:rsid w:val="00377FB9"/>
    <w:rsid w:val="0038301D"/>
    <w:rsid w:val="0038319F"/>
    <w:rsid w:val="00384FBD"/>
    <w:rsid w:val="00392165"/>
    <w:rsid w:val="00397B41"/>
    <w:rsid w:val="003A0706"/>
    <w:rsid w:val="003A0F41"/>
    <w:rsid w:val="003A238E"/>
    <w:rsid w:val="003A24B5"/>
    <w:rsid w:val="003A2E3D"/>
    <w:rsid w:val="003B2905"/>
    <w:rsid w:val="003B2E5B"/>
    <w:rsid w:val="003B2EE6"/>
    <w:rsid w:val="003B4243"/>
    <w:rsid w:val="003B4F83"/>
    <w:rsid w:val="003B7933"/>
    <w:rsid w:val="003C1CAB"/>
    <w:rsid w:val="003C20EF"/>
    <w:rsid w:val="003C2A6F"/>
    <w:rsid w:val="003C3AF6"/>
    <w:rsid w:val="003C54AE"/>
    <w:rsid w:val="003D1F71"/>
    <w:rsid w:val="003D2C12"/>
    <w:rsid w:val="003D39D9"/>
    <w:rsid w:val="003E2047"/>
    <w:rsid w:val="003E4064"/>
    <w:rsid w:val="003E440F"/>
    <w:rsid w:val="003E4491"/>
    <w:rsid w:val="003E65DF"/>
    <w:rsid w:val="003E6676"/>
    <w:rsid w:val="003E681C"/>
    <w:rsid w:val="003F1286"/>
    <w:rsid w:val="003F336D"/>
    <w:rsid w:val="003F4EDC"/>
    <w:rsid w:val="003F5429"/>
    <w:rsid w:val="003F56B3"/>
    <w:rsid w:val="003F6169"/>
    <w:rsid w:val="00400121"/>
    <w:rsid w:val="00402287"/>
    <w:rsid w:val="0040295D"/>
    <w:rsid w:val="004060A8"/>
    <w:rsid w:val="004065E3"/>
    <w:rsid w:val="004070AA"/>
    <w:rsid w:val="0040792F"/>
    <w:rsid w:val="0040796A"/>
    <w:rsid w:val="00412727"/>
    <w:rsid w:val="00413B81"/>
    <w:rsid w:val="00416740"/>
    <w:rsid w:val="004168F7"/>
    <w:rsid w:val="00417403"/>
    <w:rsid w:val="00421D0D"/>
    <w:rsid w:val="004311CC"/>
    <w:rsid w:val="004326EB"/>
    <w:rsid w:val="00441A54"/>
    <w:rsid w:val="00441FAA"/>
    <w:rsid w:val="00442338"/>
    <w:rsid w:val="004444F5"/>
    <w:rsid w:val="00445664"/>
    <w:rsid w:val="00445EB4"/>
    <w:rsid w:val="00446095"/>
    <w:rsid w:val="004478D5"/>
    <w:rsid w:val="00450764"/>
    <w:rsid w:val="004508B0"/>
    <w:rsid w:val="00452BC3"/>
    <w:rsid w:val="00453F0F"/>
    <w:rsid w:val="00455F59"/>
    <w:rsid w:val="0045682B"/>
    <w:rsid w:val="00460037"/>
    <w:rsid w:val="00462CD1"/>
    <w:rsid w:val="00464019"/>
    <w:rsid w:val="00465057"/>
    <w:rsid w:val="004702D4"/>
    <w:rsid w:val="00470D59"/>
    <w:rsid w:val="00471F4A"/>
    <w:rsid w:val="004728D7"/>
    <w:rsid w:val="00473605"/>
    <w:rsid w:val="00474ECC"/>
    <w:rsid w:val="0047579F"/>
    <w:rsid w:val="00477EE9"/>
    <w:rsid w:val="00481283"/>
    <w:rsid w:val="00484A1B"/>
    <w:rsid w:val="004858DD"/>
    <w:rsid w:val="004905F1"/>
    <w:rsid w:val="004928A1"/>
    <w:rsid w:val="00492CDB"/>
    <w:rsid w:val="00492D67"/>
    <w:rsid w:val="00495B48"/>
    <w:rsid w:val="004A1385"/>
    <w:rsid w:val="004A24BB"/>
    <w:rsid w:val="004A2E74"/>
    <w:rsid w:val="004A2FC7"/>
    <w:rsid w:val="004A370E"/>
    <w:rsid w:val="004A3F47"/>
    <w:rsid w:val="004A6E5C"/>
    <w:rsid w:val="004A7D41"/>
    <w:rsid w:val="004B122B"/>
    <w:rsid w:val="004B501E"/>
    <w:rsid w:val="004B5069"/>
    <w:rsid w:val="004C2BE7"/>
    <w:rsid w:val="004C3CAD"/>
    <w:rsid w:val="004D1C0D"/>
    <w:rsid w:val="004D3451"/>
    <w:rsid w:val="004D6B16"/>
    <w:rsid w:val="004E2B40"/>
    <w:rsid w:val="004E3FF9"/>
    <w:rsid w:val="004E4B00"/>
    <w:rsid w:val="004E4B84"/>
    <w:rsid w:val="004E577C"/>
    <w:rsid w:val="004E5DE7"/>
    <w:rsid w:val="004E73D8"/>
    <w:rsid w:val="004F1482"/>
    <w:rsid w:val="004F1570"/>
    <w:rsid w:val="004F1B16"/>
    <w:rsid w:val="004F31C9"/>
    <w:rsid w:val="004F75E9"/>
    <w:rsid w:val="005017E9"/>
    <w:rsid w:val="00503877"/>
    <w:rsid w:val="00505DEC"/>
    <w:rsid w:val="00506751"/>
    <w:rsid w:val="00506CA5"/>
    <w:rsid w:val="00507694"/>
    <w:rsid w:val="00512D68"/>
    <w:rsid w:val="00513531"/>
    <w:rsid w:val="00513623"/>
    <w:rsid w:val="005171BC"/>
    <w:rsid w:val="005176A3"/>
    <w:rsid w:val="00517882"/>
    <w:rsid w:val="00520769"/>
    <w:rsid w:val="0052127B"/>
    <w:rsid w:val="00523AB8"/>
    <w:rsid w:val="005258C8"/>
    <w:rsid w:val="00526109"/>
    <w:rsid w:val="005272FC"/>
    <w:rsid w:val="00531044"/>
    <w:rsid w:val="00531E07"/>
    <w:rsid w:val="005323C2"/>
    <w:rsid w:val="0053370D"/>
    <w:rsid w:val="00533B21"/>
    <w:rsid w:val="00536E41"/>
    <w:rsid w:val="00540500"/>
    <w:rsid w:val="00540794"/>
    <w:rsid w:val="0054226A"/>
    <w:rsid w:val="0055037D"/>
    <w:rsid w:val="00550767"/>
    <w:rsid w:val="00550956"/>
    <w:rsid w:val="005541D4"/>
    <w:rsid w:val="005549FD"/>
    <w:rsid w:val="005574F7"/>
    <w:rsid w:val="005608C9"/>
    <w:rsid w:val="005640C5"/>
    <w:rsid w:val="0056476E"/>
    <w:rsid w:val="00564962"/>
    <w:rsid w:val="00564B94"/>
    <w:rsid w:val="00566C39"/>
    <w:rsid w:val="00567318"/>
    <w:rsid w:val="005676EB"/>
    <w:rsid w:val="00567921"/>
    <w:rsid w:val="00572268"/>
    <w:rsid w:val="00572592"/>
    <w:rsid w:val="005728F3"/>
    <w:rsid w:val="00576CE1"/>
    <w:rsid w:val="00577B0B"/>
    <w:rsid w:val="005806C5"/>
    <w:rsid w:val="00584CC1"/>
    <w:rsid w:val="0058528C"/>
    <w:rsid w:val="00585A24"/>
    <w:rsid w:val="005937E2"/>
    <w:rsid w:val="00596672"/>
    <w:rsid w:val="005A00DA"/>
    <w:rsid w:val="005A0E4D"/>
    <w:rsid w:val="005A3B11"/>
    <w:rsid w:val="005A4426"/>
    <w:rsid w:val="005A5413"/>
    <w:rsid w:val="005A692F"/>
    <w:rsid w:val="005A7366"/>
    <w:rsid w:val="005B07A1"/>
    <w:rsid w:val="005B0CA3"/>
    <w:rsid w:val="005B104B"/>
    <w:rsid w:val="005B177D"/>
    <w:rsid w:val="005B37BE"/>
    <w:rsid w:val="005B4075"/>
    <w:rsid w:val="005B79BE"/>
    <w:rsid w:val="005C7573"/>
    <w:rsid w:val="005D0243"/>
    <w:rsid w:val="005D2CA3"/>
    <w:rsid w:val="005D301D"/>
    <w:rsid w:val="005D4192"/>
    <w:rsid w:val="005D55ED"/>
    <w:rsid w:val="005D652F"/>
    <w:rsid w:val="005E06A7"/>
    <w:rsid w:val="005E1CC4"/>
    <w:rsid w:val="005F3D88"/>
    <w:rsid w:val="005F477C"/>
    <w:rsid w:val="005F55F6"/>
    <w:rsid w:val="005F624F"/>
    <w:rsid w:val="006000E5"/>
    <w:rsid w:val="00600308"/>
    <w:rsid w:val="00601F40"/>
    <w:rsid w:val="00602020"/>
    <w:rsid w:val="00604201"/>
    <w:rsid w:val="006070B7"/>
    <w:rsid w:val="006074AD"/>
    <w:rsid w:val="006106D8"/>
    <w:rsid w:val="00611A91"/>
    <w:rsid w:val="00613004"/>
    <w:rsid w:val="006143D6"/>
    <w:rsid w:val="00616120"/>
    <w:rsid w:val="00616897"/>
    <w:rsid w:val="00616F71"/>
    <w:rsid w:val="0062117A"/>
    <w:rsid w:val="006219A0"/>
    <w:rsid w:val="006220A3"/>
    <w:rsid w:val="00622709"/>
    <w:rsid w:val="006248C0"/>
    <w:rsid w:val="00632B4D"/>
    <w:rsid w:val="00632BBC"/>
    <w:rsid w:val="00632CE3"/>
    <w:rsid w:val="0063545B"/>
    <w:rsid w:val="00636126"/>
    <w:rsid w:val="00637CDF"/>
    <w:rsid w:val="00641C4E"/>
    <w:rsid w:val="00642E21"/>
    <w:rsid w:val="00645106"/>
    <w:rsid w:val="0064670D"/>
    <w:rsid w:val="00646832"/>
    <w:rsid w:val="00646F30"/>
    <w:rsid w:val="00647650"/>
    <w:rsid w:val="00652821"/>
    <w:rsid w:val="00652A5A"/>
    <w:rsid w:val="00655C02"/>
    <w:rsid w:val="006565E4"/>
    <w:rsid w:val="00657B52"/>
    <w:rsid w:val="00665131"/>
    <w:rsid w:val="0066782A"/>
    <w:rsid w:val="00667E64"/>
    <w:rsid w:val="006704DC"/>
    <w:rsid w:val="00673822"/>
    <w:rsid w:val="00673961"/>
    <w:rsid w:val="00676541"/>
    <w:rsid w:val="00681493"/>
    <w:rsid w:val="00681746"/>
    <w:rsid w:val="00682C45"/>
    <w:rsid w:val="00684FD9"/>
    <w:rsid w:val="00686A90"/>
    <w:rsid w:val="00686A9C"/>
    <w:rsid w:val="00690F65"/>
    <w:rsid w:val="00693E5C"/>
    <w:rsid w:val="00696FAB"/>
    <w:rsid w:val="006A0C1F"/>
    <w:rsid w:val="006A22B2"/>
    <w:rsid w:val="006A2CE2"/>
    <w:rsid w:val="006A5967"/>
    <w:rsid w:val="006A7BE2"/>
    <w:rsid w:val="006B02C8"/>
    <w:rsid w:val="006B08A1"/>
    <w:rsid w:val="006B21DC"/>
    <w:rsid w:val="006B2491"/>
    <w:rsid w:val="006B5A6B"/>
    <w:rsid w:val="006B633D"/>
    <w:rsid w:val="006C0CB2"/>
    <w:rsid w:val="006C2AB4"/>
    <w:rsid w:val="006C3299"/>
    <w:rsid w:val="006C5C3E"/>
    <w:rsid w:val="006C5C54"/>
    <w:rsid w:val="006C7D0F"/>
    <w:rsid w:val="006D3323"/>
    <w:rsid w:val="006D43C4"/>
    <w:rsid w:val="006D5EC3"/>
    <w:rsid w:val="006D750D"/>
    <w:rsid w:val="006E27B7"/>
    <w:rsid w:val="006E37C5"/>
    <w:rsid w:val="006E46F3"/>
    <w:rsid w:val="006E6320"/>
    <w:rsid w:val="006E7067"/>
    <w:rsid w:val="006E7C1E"/>
    <w:rsid w:val="006F2293"/>
    <w:rsid w:val="006F52F7"/>
    <w:rsid w:val="006F5EB9"/>
    <w:rsid w:val="006F688E"/>
    <w:rsid w:val="006F748E"/>
    <w:rsid w:val="00704D14"/>
    <w:rsid w:val="00705834"/>
    <w:rsid w:val="0070586A"/>
    <w:rsid w:val="00705F15"/>
    <w:rsid w:val="00706F47"/>
    <w:rsid w:val="007074E4"/>
    <w:rsid w:val="00710C5C"/>
    <w:rsid w:val="00712AFE"/>
    <w:rsid w:val="0071309B"/>
    <w:rsid w:val="00713B72"/>
    <w:rsid w:val="0071491B"/>
    <w:rsid w:val="00714D87"/>
    <w:rsid w:val="00715BAB"/>
    <w:rsid w:val="00715BE7"/>
    <w:rsid w:val="00716782"/>
    <w:rsid w:val="00720050"/>
    <w:rsid w:val="00720E0C"/>
    <w:rsid w:val="00721443"/>
    <w:rsid w:val="00722440"/>
    <w:rsid w:val="00722883"/>
    <w:rsid w:val="00733759"/>
    <w:rsid w:val="00735C9F"/>
    <w:rsid w:val="00735F13"/>
    <w:rsid w:val="00740068"/>
    <w:rsid w:val="0074016A"/>
    <w:rsid w:val="00742BD8"/>
    <w:rsid w:val="00745355"/>
    <w:rsid w:val="00745E32"/>
    <w:rsid w:val="0074704F"/>
    <w:rsid w:val="007479AB"/>
    <w:rsid w:val="00750455"/>
    <w:rsid w:val="00754E02"/>
    <w:rsid w:val="00755376"/>
    <w:rsid w:val="00755A34"/>
    <w:rsid w:val="00757370"/>
    <w:rsid w:val="00757530"/>
    <w:rsid w:val="0075781F"/>
    <w:rsid w:val="007579AF"/>
    <w:rsid w:val="00761132"/>
    <w:rsid w:val="0076143F"/>
    <w:rsid w:val="0076172C"/>
    <w:rsid w:val="007633EE"/>
    <w:rsid w:val="00764CC7"/>
    <w:rsid w:val="00765EC0"/>
    <w:rsid w:val="007675D8"/>
    <w:rsid w:val="007729B1"/>
    <w:rsid w:val="00774EF5"/>
    <w:rsid w:val="007754CC"/>
    <w:rsid w:val="007772BC"/>
    <w:rsid w:val="007779E8"/>
    <w:rsid w:val="00782B52"/>
    <w:rsid w:val="0078310D"/>
    <w:rsid w:val="00783FBC"/>
    <w:rsid w:val="007850C8"/>
    <w:rsid w:val="00785DEA"/>
    <w:rsid w:val="0078614D"/>
    <w:rsid w:val="00790C0F"/>
    <w:rsid w:val="00792534"/>
    <w:rsid w:val="0079254D"/>
    <w:rsid w:val="00793BA3"/>
    <w:rsid w:val="00794EEE"/>
    <w:rsid w:val="007A1508"/>
    <w:rsid w:val="007A213E"/>
    <w:rsid w:val="007A2582"/>
    <w:rsid w:val="007A64AD"/>
    <w:rsid w:val="007A663F"/>
    <w:rsid w:val="007B0FA8"/>
    <w:rsid w:val="007B2AFE"/>
    <w:rsid w:val="007B69DA"/>
    <w:rsid w:val="007B7F97"/>
    <w:rsid w:val="007C1F51"/>
    <w:rsid w:val="007C279E"/>
    <w:rsid w:val="007C3988"/>
    <w:rsid w:val="007C3EC0"/>
    <w:rsid w:val="007C47D7"/>
    <w:rsid w:val="007C4D05"/>
    <w:rsid w:val="007C4E34"/>
    <w:rsid w:val="007C5360"/>
    <w:rsid w:val="007D029A"/>
    <w:rsid w:val="007D2653"/>
    <w:rsid w:val="007D361E"/>
    <w:rsid w:val="007D7F90"/>
    <w:rsid w:val="007E15ED"/>
    <w:rsid w:val="007E5AE1"/>
    <w:rsid w:val="007E69E2"/>
    <w:rsid w:val="007E6E4F"/>
    <w:rsid w:val="007E75A1"/>
    <w:rsid w:val="007F0CE3"/>
    <w:rsid w:val="007F330B"/>
    <w:rsid w:val="007F387B"/>
    <w:rsid w:val="007F4CD6"/>
    <w:rsid w:val="007F6FD1"/>
    <w:rsid w:val="007F7B57"/>
    <w:rsid w:val="00800000"/>
    <w:rsid w:val="00800519"/>
    <w:rsid w:val="00800F88"/>
    <w:rsid w:val="00801E4B"/>
    <w:rsid w:val="0080262F"/>
    <w:rsid w:val="0080275D"/>
    <w:rsid w:val="008113EF"/>
    <w:rsid w:val="008125D1"/>
    <w:rsid w:val="0081324E"/>
    <w:rsid w:val="008138EF"/>
    <w:rsid w:val="00813E23"/>
    <w:rsid w:val="0081471B"/>
    <w:rsid w:val="00816A63"/>
    <w:rsid w:val="00817E5A"/>
    <w:rsid w:val="00821CB1"/>
    <w:rsid w:val="00821F4F"/>
    <w:rsid w:val="00822182"/>
    <w:rsid w:val="00822752"/>
    <w:rsid w:val="0083210E"/>
    <w:rsid w:val="008348D6"/>
    <w:rsid w:val="00836BF0"/>
    <w:rsid w:val="00836D37"/>
    <w:rsid w:val="008373E1"/>
    <w:rsid w:val="00837836"/>
    <w:rsid w:val="0084050D"/>
    <w:rsid w:val="008419F9"/>
    <w:rsid w:val="0084362E"/>
    <w:rsid w:val="00846945"/>
    <w:rsid w:val="00847888"/>
    <w:rsid w:val="00847A98"/>
    <w:rsid w:val="00847F10"/>
    <w:rsid w:val="00850318"/>
    <w:rsid w:val="00854C8B"/>
    <w:rsid w:val="0085549E"/>
    <w:rsid w:val="008573A6"/>
    <w:rsid w:val="00860B64"/>
    <w:rsid w:val="00861912"/>
    <w:rsid w:val="00862F12"/>
    <w:rsid w:val="00863577"/>
    <w:rsid w:val="008644BB"/>
    <w:rsid w:val="008664C7"/>
    <w:rsid w:val="0086773C"/>
    <w:rsid w:val="008679F1"/>
    <w:rsid w:val="008759A8"/>
    <w:rsid w:val="00877059"/>
    <w:rsid w:val="0087729F"/>
    <w:rsid w:val="00877CF1"/>
    <w:rsid w:val="00880C3A"/>
    <w:rsid w:val="008833B5"/>
    <w:rsid w:val="00883E8E"/>
    <w:rsid w:val="00892696"/>
    <w:rsid w:val="008946BF"/>
    <w:rsid w:val="00894C97"/>
    <w:rsid w:val="0089603F"/>
    <w:rsid w:val="00896A62"/>
    <w:rsid w:val="00896F8E"/>
    <w:rsid w:val="00897AD2"/>
    <w:rsid w:val="008A00E4"/>
    <w:rsid w:val="008A09F3"/>
    <w:rsid w:val="008B2312"/>
    <w:rsid w:val="008B2364"/>
    <w:rsid w:val="008B2A6C"/>
    <w:rsid w:val="008B2DD4"/>
    <w:rsid w:val="008B2EE4"/>
    <w:rsid w:val="008B4104"/>
    <w:rsid w:val="008B462A"/>
    <w:rsid w:val="008B772C"/>
    <w:rsid w:val="008C12AE"/>
    <w:rsid w:val="008C1548"/>
    <w:rsid w:val="008C54CA"/>
    <w:rsid w:val="008C6646"/>
    <w:rsid w:val="008C7D98"/>
    <w:rsid w:val="008D01C3"/>
    <w:rsid w:val="008D3645"/>
    <w:rsid w:val="008D425E"/>
    <w:rsid w:val="008D5111"/>
    <w:rsid w:val="008D5C00"/>
    <w:rsid w:val="008D7F7B"/>
    <w:rsid w:val="008E2037"/>
    <w:rsid w:val="008E30FE"/>
    <w:rsid w:val="008E3417"/>
    <w:rsid w:val="008E7FA6"/>
    <w:rsid w:val="008F00C6"/>
    <w:rsid w:val="008F1420"/>
    <w:rsid w:val="008F2640"/>
    <w:rsid w:val="008F2948"/>
    <w:rsid w:val="008F33FB"/>
    <w:rsid w:val="008F34DF"/>
    <w:rsid w:val="008F3B6B"/>
    <w:rsid w:val="008F4EB6"/>
    <w:rsid w:val="008F59EC"/>
    <w:rsid w:val="008F751C"/>
    <w:rsid w:val="0090029F"/>
    <w:rsid w:val="00900333"/>
    <w:rsid w:val="00904664"/>
    <w:rsid w:val="009126CE"/>
    <w:rsid w:val="00914F65"/>
    <w:rsid w:val="00915255"/>
    <w:rsid w:val="00915C91"/>
    <w:rsid w:val="009161CA"/>
    <w:rsid w:val="0092190C"/>
    <w:rsid w:val="00921F80"/>
    <w:rsid w:val="00924347"/>
    <w:rsid w:val="00927997"/>
    <w:rsid w:val="00927BBE"/>
    <w:rsid w:val="00931975"/>
    <w:rsid w:val="009333EC"/>
    <w:rsid w:val="0094196B"/>
    <w:rsid w:val="00943866"/>
    <w:rsid w:val="00946264"/>
    <w:rsid w:val="00950811"/>
    <w:rsid w:val="00954F1D"/>
    <w:rsid w:val="009565E4"/>
    <w:rsid w:val="009566B4"/>
    <w:rsid w:val="00956E5C"/>
    <w:rsid w:val="0096299A"/>
    <w:rsid w:val="009636F4"/>
    <w:rsid w:val="00963865"/>
    <w:rsid w:val="00963A18"/>
    <w:rsid w:val="009645FE"/>
    <w:rsid w:val="0096564A"/>
    <w:rsid w:val="00970C46"/>
    <w:rsid w:val="0097299A"/>
    <w:rsid w:val="00973CA6"/>
    <w:rsid w:val="00975B7A"/>
    <w:rsid w:val="0097764E"/>
    <w:rsid w:val="0098047A"/>
    <w:rsid w:val="00981290"/>
    <w:rsid w:val="0098240C"/>
    <w:rsid w:val="00985E1F"/>
    <w:rsid w:val="009908E7"/>
    <w:rsid w:val="009935E9"/>
    <w:rsid w:val="0099557C"/>
    <w:rsid w:val="009A315E"/>
    <w:rsid w:val="009A5793"/>
    <w:rsid w:val="009A6527"/>
    <w:rsid w:val="009A7DD4"/>
    <w:rsid w:val="009B00CF"/>
    <w:rsid w:val="009B1728"/>
    <w:rsid w:val="009B1F5E"/>
    <w:rsid w:val="009B2813"/>
    <w:rsid w:val="009B47E0"/>
    <w:rsid w:val="009B7BFC"/>
    <w:rsid w:val="009C00A9"/>
    <w:rsid w:val="009C18EC"/>
    <w:rsid w:val="009C28E5"/>
    <w:rsid w:val="009C2DE1"/>
    <w:rsid w:val="009C3771"/>
    <w:rsid w:val="009C55AC"/>
    <w:rsid w:val="009C5FF9"/>
    <w:rsid w:val="009C6678"/>
    <w:rsid w:val="009C783D"/>
    <w:rsid w:val="009D0465"/>
    <w:rsid w:val="009D05E1"/>
    <w:rsid w:val="009D0C1F"/>
    <w:rsid w:val="009D11CA"/>
    <w:rsid w:val="009D13A2"/>
    <w:rsid w:val="009D3C88"/>
    <w:rsid w:val="009D3F3D"/>
    <w:rsid w:val="009D4767"/>
    <w:rsid w:val="009E125A"/>
    <w:rsid w:val="009E17A3"/>
    <w:rsid w:val="009E1E3F"/>
    <w:rsid w:val="009E1EE3"/>
    <w:rsid w:val="009E3336"/>
    <w:rsid w:val="009F0082"/>
    <w:rsid w:val="009F3596"/>
    <w:rsid w:val="009F3A7D"/>
    <w:rsid w:val="009F596E"/>
    <w:rsid w:val="009F5D67"/>
    <w:rsid w:val="00A00082"/>
    <w:rsid w:val="00A00300"/>
    <w:rsid w:val="00A02A76"/>
    <w:rsid w:val="00A07DAD"/>
    <w:rsid w:val="00A13B19"/>
    <w:rsid w:val="00A13DC7"/>
    <w:rsid w:val="00A13EA9"/>
    <w:rsid w:val="00A14341"/>
    <w:rsid w:val="00A14A06"/>
    <w:rsid w:val="00A1638B"/>
    <w:rsid w:val="00A204CC"/>
    <w:rsid w:val="00A20546"/>
    <w:rsid w:val="00A217A2"/>
    <w:rsid w:val="00A222AF"/>
    <w:rsid w:val="00A227AD"/>
    <w:rsid w:val="00A2320C"/>
    <w:rsid w:val="00A23510"/>
    <w:rsid w:val="00A23F23"/>
    <w:rsid w:val="00A242FA"/>
    <w:rsid w:val="00A2594D"/>
    <w:rsid w:val="00A25D00"/>
    <w:rsid w:val="00A262F2"/>
    <w:rsid w:val="00A32DE2"/>
    <w:rsid w:val="00A332F4"/>
    <w:rsid w:val="00A35119"/>
    <w:rsid w:val="00A36863"/>
    <w:rsid w:val="00A37E10"/>
    <w:rsid w:val="00A400F6"/>
    <w:rsid w:val="00A423A0"/>
    <w:rsid w:val="00A4352C"/>
    <w:rsid w:val="00A4399B"/>
    <w:rsid w:val="00A43FA6"/>
    <w:rsid w:val="00A456BF"/>
    <w:rsid w:val="00A46A71"/>
    <w:rsid w:val="00A5502D"/>
    <w:rsid w:val="00A55B47"/>
    <w:rsid w:val="00A56FC4"/>
    <w:rsid w:val="00A570B6"/>
    <w:rsid w:val="00A6197D"/>
    <w:rsid w:val="00A63328"/>
    <w:rsid w:val="00A64A07"/>
    <w:rsid w:val="00A712A7"/>
    <w:rsid w:val="00A73612"/>
    <w:rsid w:val="00A747E8"/>
    <w:rsid w:val="00A7573C"/>
    <w:rsid w:val="00A75BB5"/>
    <w:rsid w:val="00A80AC1"/>
    <w:rsid w:val="00A81636"/>
    <w:rsid w:val="00A818A4"/>
    <w:rsid w:val="00A8299D"/>
    <w:rsid w:val="00A82E0A"/>
    <w:rsid w:val="00A8445A"/>
    <w:rsid w:val="00A852A0"/>
    <w:rsid w:val="00A854CF"/>
    <w:rsid w:val="00A85580"/>
    <w:rsid w:val="00A8612F"/>
    <w:rsid w:val="00A86345"/>
    <w:rsid w:val="00A86CD5"/>
    <w:rsid w:val="00A90D99"/>
    <w:rsid w:val="00A9257A"/>
    <w:rsid w:val="00A929CA"/>
    <w:rsid w:val="00A93E82"/>
    <w:rsid w:val="00A94886"/>
    <w:rsid w:val="00AA160F"/>
    <w:rsid w:val="00AA3B2E"/>
    <w:rsid w:val="00AA6F8B"/>
    <w:rsid w:val="00AA7A87"/>
    <w:rsid w:val="00AB17AF"/>
    <w:rsid w:val="00AB17D6"/>
    <w:rsid w:val="00AB5C74"/>
    <w:rsid w:val="00AB67DF"/>
    <w:rsid w:val="00AC0048"/>
    <w:rsid w:val="00AC3150"/>
    <w:rsid w:val="00AC7FBD"/>
    <w:rsid w:val="00AD082F"/>
    <w:rsid w:val="00AD50E6"/>
    <w:rsid w:val="00AD5DED"/>
    <w:rsid w:val="00AD6CF7"/>
    <w:rsid w:val="00AE26D1"/>
    <w:rsid w:val="00AE5C76"/>
    <w:rsid w:val="00AE6AE8"/>
    <w:rsid w:val="00AE75DE"/>
    <w:rsid w:val="00AF2C01"/>
    <w:rsid w:val="00AF4670"/>
    <w:rsid w:val="00AF49A9"/>
    <w:rsid w:val="00AF6394"/>
    <w:rsid w:val="00AF7751"/>
    <w:rsid w:val="00B004D0"/>
    <w:rsid w:val="00B007B2"/>
    <w:rsid w:val="00B028BA"/>
    <w:rsid w:val="00B04977"/>
    <w:rsid w:val="00B068FE"/>
    <w:rsid w:val="00B10860"/>
    <w:rsid w:val="00B11D9A"/>
    <w:rsid w:val="00B124FA"/>
    <w:rsid w:val="00B12656"/>
    <w:rsid w:val="00B15830"/>
    <w:rsid w:val="00B170D1"/>
    <w:rsid w:val="00B22C4F"/>
    <w:rsid w:val="00B23635"/>
    <w:rsid w:val="00B24037"/>
    <w:rsid w:val="00B26303"/>
    <w:rsid w:val="00B268DD"/>
    <w:rsid w:val="00B26A39"/>
    <w:rsid w:val="00B26C8C"/>
    <w:rsid w:val="00B30EDD"/>
    <w:rsid w:val="00B3264B"/>
    <w:rsid w:val="00B3673A"/>
    <w:rsid w:val="00B40C7E"/>
    <w:rsid w:val="00B40D06"/>
    <w:rsid w:val="00B441B8"/>
    <w:rsid w:val="00B52171"/>
    <w:rsid w:val="00B5273E"/>
    <w:rsid w:val="00B54AF6"/>
    <w:rsid w:val="00B55295"/>
    <w:rsid w:val="00B558C4"/>
    <w:rsid w:val="00B56E8E"/>
    <w:rsid w:val="00B62508"/>
    <w:rsid w:val="00B63F23"/>
    <w:rsid w:val="00B644DA"/>
    <w:rsid w:val="00B65559"/>
    <w:rsid w:val="00B712E5"/>
    <w:rsid w:val="00B71D73"/>
    <w:rsid w:val="00B72891"/>
    <w:rsid w:val="00B731E3"/>
    <w:rsid w:val="00B75020"/>
    <w:rsid w:val="00B76253"/>
    <w:rsid w:val="00B77384"/>
    <w:rsid w:val="00B776FA"/>
    <w:rsid w:val="00B8479C"/>
    <w:rsid w:val="00B87240"/>
    <w:rsid w:val="00B87F60"/>
    <w:rsid w:val="00B90000"/>
    <w:rsid w:val="00B91249"/>
    <w:rsid w:val="00B9183C"/>
    <w:rsid w:val="00B91B56"/>
    <w:rsid w:val="00B93E8E"/>
    <w:rsid w:val="00B97F29"/>
    <w:rsid w:val="00BA2007"/>
    <w:rsid w:val="00BA20D2"/>
    <w:rsid w:val="00BA3545"/>
    <w:rsid w:val="00BB1FA4"/>
    <w:rsid w:val="00BB21F2"/>
    <w:rsid w:val="00BC068D"/>
    <w:rsid w:val="00BC2257"/>
    <w:rsid w:val="00BC2259"/>
    <w:rsid w:val="00BD5CDE"/>
    <w:rsid w:val="00BD6B9E"/>
    <w:rsid w:val="00BE169C"/>
    <w:rsid w:val="00BE2D5B"/>
    <w:rsid w:val="00BE345B"/>
    <w:rsid w:val="00BE3862"/>
    <w:rsid w:val="00BE42AC"/>
    <w:rsid w:val="00BE79A7"/>
    <w:rsid w:val="00BF1585"/>
    <w:rsid w:val="00BF50E0"/>
    <w:rsid w:val="00BF7039"/>
    <w:rsid w:val="00BF77A0"/>
    <w:rsid w:val="00C001F3"/>
    <w:rsid w:val="00C009C3"/>
    <w:rsid w:val="00C03B91"/>
    <w:rsid w:val="00C04DD0"/>
    <w:rsid w:val="00C05939"/>
    <w:rsid w:val="00C06454"/>
    <w:rsid w:val="00C06574"/>
    <w:rsid w:val="00C07029"/>
    <w:rsid w:val="00C1082F"/>
    <w:rsid w:val="00C12078"/>
    <w:rsid w:val="00C12B65"/>
    <w:rsid w:val="00C131A6"/>
    <w:rsid w:val="00C13668"/>
    <w:rsid w:val="00C144B4"/>
    <w:rsid w:val="00C1508A"/>
    <w:rsid w:val="00C1519F"/>
    <w:rsid w:val="00C227A6"/>
    <w:rsid w:val="00C2486C"/>
    <w:rsid w:val="00C252DC"/>
    <w:rsid w:val="00C3051E"/>
    <w:rsid w:val="00C43F82"/>
    <w:rsid w:val="00C4498D"/>
    <w:rsid w:val="00C45CA0"/>
    <w:rsid w:val="00C45D1B"/>
    <w:rsid w:val="00C53AFA"/>
    <w:rsid w:val="00C56558"/>
    <w:rsid w:val="00C57B78"/>
    <w:rsid w:val="00C62C2E"/>
    <w:rsid w:val="00C6337A"/>
    <w:rsid w:val="00C64D08"/>
    <w:rsid w:val="00C650D7"/>
    <w:rsid w:val="00C708AB"/>
    <w:rsid w:val="00C743A3"/>
    <w:rsid w:val="00C77D0D"/>
    <w:rsid w:val="00C80E0A"/>
    <w:rsid w:val="00C81695"/>
    <w:rsid w:val="00C82713"/>
    <w:rsid w:val="00C829FE"/>
    <w:rsid w:val="00C82C82"/>
    <w:rsid w:val="00C838CD"/>
    <w:rsid w:val="00C962F0"/>
    <w:rsid w:val="00CA0F6B"/>
    <w:rsid w:val="00CA178C"/>
    <w:rsid w:val="00CB1A8B"/>
    <w:rsid w:val="00CB1B54"/>
    <w:rsid w:val="00CB4170"/>
    <w:rsid w:val="00CB5A55"/>
    <w:rsid w:val="00CB5A94"/>
    <w:rsid w:val="00CB77B3"/>
    <w:rsid w:val="00CB7CF5"/>
    <w:rsid w:val="00CC13A2"/>
    <w:rsid w:val="00CC282C"/>
    <w:rsid w:val="00CC53A0"/>
    <w:rsid w:val="00CC584E"/>
    <w:rsid w:val="00CD0263"/>
    <w:rsid w:val="00CD0ACD"/>
    <w:rsid w:val="00CD0AF3"/>
    <w:rsid w:val="00CD3094"/>
    <w:rsid w:val="00CD4FE8"/>
    <w:rsid w:val="00CD73B9"/>
    <w:rsid w:val="00CD7E71"/>
    <w:rsid w:val="00CE01D6"/>
    <w:rsid w:val="00CE09F6"/>
    <w:rsid w:val="00CE20FC"/>
    <w:rsid w:val="00CE23ED"/>
    <w:rsid w:val="00CE264B"/>
    <w:rsid w:val="00CE5ECC"/>
    <w:rsid w:val="00CE79F7"/>
    <w:rsid w:val="00CF034A"/>
    <w:rsid w:val="00CF11A4"/>
    <w:rsid w:val="00CF2245"/>
    <w:rsid w:val="00CF2D8F"/>
    <w:rsid w:val="00CF39AF"/>
    <w:rsid w:val="00CF5298"/>
    <w:rsid w:val="00CF6C78"/>
    <w:rsid w:val="00CF7643"/>
    <w:rsid w:val="00D04C26"/>
    <w:rsid w:val="00D05D0E"/>
    <w:rsid w:val="00D07618"/>
    <w:rsid w:val="00D1090B"/>
    <w:rsid w:val="00D1284A"/>
    <w:rsid w:val="00D130E3"/>
    <w:rsid w:val="00D15ECA"/>
    <w:rsid w:val="00D16521"/>
    <w:rsid w:val="00D172DB"/>
    <w:rsid w:val="00D2078B"/>
    <w:rsid w:val="00D24AE4"/>
    <w:rsid w:val="00D25477"/>
    <w:rsid w:val="00D271B8"/>
    <w:rsid w:val="00D31DDD"/>
    <w:rsid w:val="00D35504"/>
    <w:rsid w:val="00D3677C"/>
    <w:rsid w:val="00D36A6E"/>
    <w:rsid w:val="00D375D5"/>
    <w:rsid w:val="00D407F3"/>
    <w:rsid w:val="00D42570"/>
    <w:rsid w:val="00D42CBE"/>
    <w:rsid w:val="00D4417F"/>
    <w:rsid w:val="00D44D8C"/>
    <w:rsid w:val="00D454CD"/>
    <w:rsid w:val="00D45D4F"/>
    <w:rsid w:val="00D53DBB"/>
    <w:rsid w:val="00D54A70"/>
    <w:rsid w:val="00D54FCB"/>
    <w:rsid w:val="00D55565"/>
    <w:rsid w:val="00D564D0"/>
    <w:rsid w:val="00D602AF"/>
    <w:rsid w:val="00D602E5"/>
    <w:rsid w:val="00D6235A"/>
    <w:rsid w:val="00D62AA9"/>
    <w:rsid w:val="00D661E4"/>
    <w:rsid w:val="00D67674"/>
    <w:rsid w:val="00D74A47"/>
    <w:rsid w:val="00D819D2"/>
    <w:rsid w:val="00D83D34"/>
    <w:rsid w:val="00D842B7"/>
    <w:rsid w:val="00D851B4"/>
    <w:rsid w:val="00D8549F"/>
    <w:rsid w:val="00D859EB"/>
    <w:rsid w:val="00D85D69"/>
    <w:rsid w:val="00D86A00"/>
    <w:rsid w:val="00D9026D"/>
    <w:rsid w:val="00D90455"/>
    <w:rsid w:val="00D92D47"/>
    <w:rsid w:val="00D937D5"/>
    <w:rsid w:val="00D95923"/>
    <w:rsid w:val="00DA167E"/>
    <w:rsid w:val="00DA4151"/>
    <w:rsid w:val="00DA5CBF"/>
    <w:rsid w:val="00DA5E1D"/>
    <w:rsid w:val="00DA5E99"/>
    <w:rsid w:val="00DA6A60"/>
    <w:rsid w:val="00DA6D14"/>
    <w:rsid w:val="00DA7AA4"/>
    <w:rsid w:val="00DA7F64"/>
    <w:rsid w:val="00DB0ECB"/>
    <w:rsid w:val="00DB217F"/>
    <w:rsid w:val="00DB2242"/>
    <w:rsid w:val="00DB46DD"/>
    <w:rsid w:val="00DB7364"/>
    <w:rsid w:val="00DB7391"/>
    <w:rsid w:val="00DC264A"/>
    <w:rsid w:val="00DC3446"/>
    <w:rsid w:val="00DC3B3F"/>
    <w:rsid w:val="00DD3CDA"/>
    <w:rsid w:val="00DD5B64"/>
    <w:rsid w:val="00DD79D7"/>
    <w:rsid w:val="00DE2FD0"/>
    <w:rsid w:val="00DE3177"/>
    <w:rsid w:val="00DE3C8F"/>
    <w:rsid w:val="00DE3E81"/>
    <w:rsid w:val="00DE412C"/>
    <w:rsid w:val="00DE5A67"/>
    <w:rsid w:val="00DE6A9D"/>
    <w:rsid w:val="00DF05EB"/>
    <w:rsid w:val="00DF28EF"/>
    <w:rsid w:val="00DF7501"/>
    <w:rsid w:val="00DF7C04"/>
    <w:rsid w:val="00E01B01"/>
    <w:rsid w:val="00E0393D"/>
    <w:rsid w:val="00E0422E"/>
    <w:rsid w:val="00E06A65"/>
    <w:rsid w:val="00E077EF"/>
    <w:rsid w:val="00E10061"/>
    <w:rsid w:val="00E10C35"/>
    <w:rsid w:val="00E10D56"/>
    <w:rsid w:val="00E139A8"/>
    <w:rsid w:val="00E13DA4"/>
    <w:rsid w:val="00E200B6"/>
    <w:rsid w:val="00E23DB0"/>
    <w:rsid w:val="00E25911"/>
    <w:rsid w:val="00E26273"/>
    <w:rsid w:val="00E334E9"/>
    <w:rsid w:val="00E3499A"/>
    <w:rsid w:val="00E34C8B"/>
    <w:rsid w:val="00E3602C"/>
    <w:rsid w:val="00E3759C"/>
    <w:rsid w:val="00E4102C"/>
    <w:rsid w:val="00E42D4C"/>
    <w:rsid w:val="00E47041"/>
    <w:rsid w:val="00E47D15"/>
    <w:rsid w:val="00E50C1F"/>
    <w:rsid w:val="00E53328"/>
    <w:rsid w:val="00E5416F"/>
    <w:rsid w:val="00E54AC8"/>
    <w:rsid w:val="00E54ACD"/>
    <w:rsid w:val="00E56694"/>
    <w:rsid w:val="00E57840"/>
    <w:rsid w:val="00E57C7F"/>
    <w:rsid w:val="00E60650"/>
    <w:rsid w:val="00E6595E"/>
    <w:rsid w:val="00E702C0"/>
    <w:rsid w:val="00E71FF3"/>
    <w:rsid w:val="00E80351"/>
    <w:rsid w:val="00E80E3B"/>
    <w:rsid w:val="00E840B0"/>
    <w:rsid w:val="00E84AA5"/>
    <w:rsid w:val="00E9000D"/>
    <w:rsid w:val="00E92338"/>
    <w:rsid w:val="00E95D68"/>
    <w:rsid w:val="00E9692B"/>
    <w:rsid w:val="00E96FA8"/>
    <w:rsid w:val="00EA0A2D"/>
    <w:rsid w:val="00EA3754"/>
    <w:rsid w:val="00EA62E6"/>
    <w:rsid w:val="00EB04DB"/>
    <w:rsid w:val="00EB4BCC"/>
    <w:rsid w:val="00EB5AE7"/>
    <w:rsid w:val="00EB7E78"/>
    <w:rsid w:val="00EC1B85"/>
    <w:rsid w:val="00EC3BA5"/>
    <w:rsid w:val="00EC4B11"/>
    <w:rsid w:val="00EC4DD7"/>
    <w:rsid w:val="00ED0907"/>
    <w:rsid w:val="00ED09B9"/>
    <w:rsid w:val="00ED1786"/>
    <w:rsid w:val="00ED6AA7"/>
    <w:rsid w:val="00EE0AB6"/>
    <w:rsid w:val="00EE1CFC"/>
    <w:rsid w:val="00EE25BE"/>
    <w:rsid w:val="00EE33CE"/>
    <w:rsid w:val="00EE7DAE"/>
    <w:rsid w:val="00EE7F45"/>
    <w:rsid w:val="00EF1BB2"/>
    <w:rsid w:val="00EF2E8D"/>
    <w:rsid w:val="00EF4EBE"/>
    <w:rsid w:val="00EF5CB3"/>
    <w:rsid w:val="00EF70FF"/>
    <w:rsid w:val="00EF73AF"/>
    <w:rsid w:val="00EF7A8B"/>
    <w:rsid w:val="00F02C81"/>
    <w:rsid w:val="00F05B9F"/>
    <w:rsid w:val="00F10ED8"/>
    <w:rsid w:val="00F124E4"/>
    <w:rsid w:val="00F128C3"/>
    <w:rsid w:val="00F15F00"/>
    <w:rsid w:val="00F172E4"/>
    <w:rsid w:val="00F21348"/>
    <w:rsid w:val="00F21F98"/>
    <w:rsid w:val="00F23649"/>
    <w:rsid w:val="00F25033"/>
    <w:rsid w:val="00F27442"/>
    <w:rsid w:val="00F312F0"/>
    <w:rsid w:val="00F33912"/>
    <w:rsid w:val="00F339A4"/>
    <w:rsid w:val="00F343B9"/>
    <w:rsid w:val="00F343F7"/>
    <w:rsid w:val="00F35A3D"/>
    <w:rsid w:val="00F36901"/>
    <w:rsid w:val="00F41815"/>
    <w:rsid w:val="00F4287B"/>
    <w:rsid w:val="00F43DBD"/>
    <w:rsid w:val="00F44120"/>
    <w:rsid w:val="00F449EE"/>
    <w:rsid w:val="00F4659D"/>
    <w:rsid w:val="00F50879"/>
    <w:rsid w:val="00F50F8E"/>
    <w:rsid w:val="00F541AB"/>
    <w:rsid w:val="00F5583D"/>
    <w:rsid w:val="00F559AB"/>
    <w:rsid w:val="00F56325"/>
    <w:rsid w:val="00F5709D"/>
    <w:rsid w:val="00F575A2"/>
    <w:rsid w:val="00F600B3"/>
    <w:rsid w:val="00F6217E"/>
    <w:rsid w:val="00F63C33"/>
    <w:rsid w:val="00F676F5"/>
    <w:rsid w:val="00F70353"/>
    <w:rsid w:val="00F732DB"/>
    <w:rsid w:val="00F73450"/>
    <w:rsid w:val="00F819D4"/>
    <w:rsid w:val="00F82B8A"/>
    <w:rsid w:val="00F84019"/>
    <w:rsid w:val="00F842AA"/>
    <w:rsid w:val="00F84837"/>
    <w:rsid w:val="00F86A81"/>
    <w:rsid w:val="00F91351"/>
    <w:rsid w:val="00F91906"/>
    <w:rsid w:val="00F936E1"/>
    <w:rsid w:val="00F95B9F"/>
    <w:rsid w:val="00FA0CED"/>
    <w:rsid w:val="00FA19EA"/>
    <w:rsid w:val="00FA2659"/>
    <w:rsid w:val="00FA3DEF"/>
    <w:rsid w:val="00FA4578"/>
    <w:rsid w:val="00FA4624"/>
    <w:rsid w:val="00FA61BA"/>
    <w:rsid w:val="00FA61E6"/>
    <w:rsid w:val="00FB0C86"/>
    <w:rsid w:val="00FB3080"/>
    <w:rsid w:val="00FB52B0"/>
    <w:rsid w:val="00FB5F47"/>
    <w:rsid w:val="00FC012F"/>
    <w:rsid w:val="00FC3655"/>
    <w:rsid w:val="00FC3712"/>
    <w:rsid w:val="00FC3EED"/>
    <w:rsid w:val="00FC5B72"/>
    <w:rsid w:val="00FD013E"/>
    <w:rsid w:val="00FD1C3C"/>
    <w:rsid w:val="00FD1E18"/>
    <w:rsid w:val="00FD209A"/>
    <w:rsid w:val="00FD4EB6"/>
    <w:rsid w:val="00FD734E"/>
    <w:rsid w:val="00FD79BB"/>
    <w:rsid w:val="00FE1CD8"/>
    <w:rsid w:val="00FE5004"/>
    <w:rsid w:val="00FE58BD"/>
    <w:rsid w:val="00FE6BEF"/>
    <w:rsid w:val="00FE7A83"/>
    <w:rsid w:val="00FF107A"/>
    <w:rsid w:val="00FF259E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/>
    <o:shapelayout v:ext="edit">
      <o:idmap v:ext="edit" data="1"/>
    </o:shapelayout>
  </w:shapeDefaults>
  <w:decimalSymbol w:val=","/>
  <w:listSeparator w:val=";"/>
  <w14:docId w14:val="7CC29952"/>
  <w15:docId w15:val="{F844A322-A76C-4920-9589-38076A50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0CED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after="48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character" w:customStyle="1" w:styleId="Zkladntextodsazen2Char">
    <w:name w:val="Základní text odsazený 2 Char"/>
    <w:semiHidden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9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A86345"/>
    <w:pPr>
      <w:spacing w:before="120" w:line="288" w:lineRule="auto"/>
      <w:jc w:val="both"/>
    </w:pPr>
    <w:rPr>
      <w:rFonts w:ascii="Arial" w:hAnsi="Arial" w:cs="Arial"/>
      <w:bCs/>
      <w:sz w:val="22"/>
      <w:szCs w:val="20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semiHidden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Zkladntextodsazen31">
    <w:name w:val="Základní text odsazený 31"/>
    <w:basedOn w:val="Normln"/>
    <w:rsid w:val="00AE26D1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character" w:customStyle="1" w:styleId="ZkladntextChar">
    <w:name w:val="Základní text Char"/>
    <w:link w:val="Zkladntext"/>
    <w:rsid w:val="004728D7"/>
    <w:rPr>
      <w:sz w:val="24"/>
      <w:szCs w:val="24"/>
    </w:rPr>
  </w:style>
  <w:style w:type="character" w:customStyle="1" w:styleId="NzevChar">
    <w:name w:val="Název Char"/>
    <w:link w:val="Nzev"/>
    <w:uiPriority w:val="10"/>
    <w:rsid w:val="00D90455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2883"/>
    <w:pPr>
      <w:ind w:left="720"/>
      <w:contextualSpacing/>
    </w:pPr>
  </w:style>
  <w:style w:type="character" w:customStyle="1" w:styleId="Zkladntextodsazen3Char">
    <w:name w:val="Základní text odsazený 3 Char"/>
    <w:link w:val="Zkladntextodsazen3"/>
    <w:rsid w:val="00800000"/>
    <w:rPr>
      <w:rFonts w:ascii="Arial" w:hAnsi="Arial" w:cs="Arial"/>
      <w:sz w:val="22"/>
      <w:szCs w:val="24"/>
    </w:rPr>
  </w:style>
  <w:style w:type="paragraph" w:customStyle="1" w:styleId="1nadpis">
    <w:name w:val="1nadpis"/>
    <w:basedOn w:val="Normln"/>
    <w:qFormat/>
    <w:rsid w:val="00AD5DED"/>
    <w:pPr>
      <w:keepNext/>
      <w:numPr>
        <w:numId w:val="36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AD5DED"/>
    <w:pPr>
      <w:numPr>
        <w:ilvl w:val="1"/>
        <w:numId w:val="36"/>
      </w:numPr>
      <w:tabs>
        <w:tab w:val="num" w:pos="360"/>
      </w:tabs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AD5DED"/>
    <w:pPr>
      <w:numPr>
        <w:ilvl w:val="2"/>
        <w:numId w:val="36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AD5DED"/>
    <w:pPr>
      <w:numPr>
        <w:ilvl w:val="3"/>
        <w:numId w:val="36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lickova.a@kr-vysocina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k.kr-vysocina.cz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zak.kr-vysocina.cz/profile_display_11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208A98-CEB9-4985-92D3-018F4E6B6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8</Pages>
  <Words>2721</Words>
  <Characters>17491</Characters>
  <Application>Microsoft Office Word</Application>
  <DocSecurity>0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20172</CharactersWithSpaces>
  <SharedDoc>false</SharedDoc>
  <HLinks>
    <vt:vector size="12" baseType="variant">
      <vt:variant>
        <vt:i4>2359317</vt:i4>
      </vt:variant>
      <vt:variant>
        <vt:i4>3</vt:i4>
      </vt:variant>
      <vt:variant>
        <vt:i4>0</vt:i4>
      </vt:variant>
      <vt:variant>
        <vt:i4>5</vt:i4>
      </vt:variant>
      <vt:variant>
        <vt:lpwstr>mailto:hamacek.p@kr-vysocina.cz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100</cp:revision>
  <cp:lastPrinted>2019-02-13T07:52:00Z</cp:lastPrinted>
  <dcterms:created xsi:type="dcterms:W3CDTF">2019-09-12T11:01:00Z</dcterms:created>
  <dcterms:modified xsi:type="dcterms:W3CDTF">2022-03-10T11:42:00Z</dcterms:modified>
</cp:coreProperties>
</file>